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4E961" w14:textId="5D208CFA" w:rsidR="006E145C" w:rsidRPr="00A327C1" w:rsidRDefault="006E145C" w:rsidP="006E145C">
      <w:pPr>
        <w:suppressAutoHyphens/>
        <w:overflowPunct w:val="0"/>
        <w:autoSpaceDE w:val="0"/>
        <w:spacing w:after="120" w:line="240" w:lineRule="auto"/>
        <w:jc w:val="right"/>
        <w:textAlignment w:val="baseline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Poznań </w:t>
      </w:r>
      <w:r w:rsidR="00930E82">
        <w:rPr>
          <w:rFonts w:ascii="Tahoma" w:eastAsia="Times New Roman" w:hAnsi="Tahoma" w:cs="Tahoma"/>
          <w:sz w:val="20"/>
          <w:szCs w:val="20"/>
          <w:lang w:eastAsia="ar-SA"/>
        </w:rPr>
        <w:t>2</w:t>
      </w:r>
      <w:r w:rsidR="0050741B">
        <w:rPr>
          <w:rFonts w:ascii="Tahoma" w:eastAsia="Times New Roman" w:hAnsi="Tahoma" w:cs="Tahoma"/>
          <w:sz w:val="20"/>
          <w:szCs w:val="20"/>
          <w:lang w:eastAsia="ar-SA"/>
        </w:rPr>
        <w:t xml:space="preserve"> marca 202</w:t>
      </w:r>
      <w:r w:rsidR="00930E82">
        <w:rPr>
          <w:rFonts w:ascii="Tahoma" w:eastAsia="Times New Roman" w:hAnsi="Tahoma" w:cs="Tahoma"/>
          <w:sz w:val="20"/>
          <w:szCs w:val="20"/>
          <w:lang w:eastAsia="ar-SA"/>
        </w:rPr>
        <w:t>6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r.</w:t>
      </w:r>
    </w:p>
    <w:p w14:paraId="54B9FBCA" w14:textId="77777777" w:rsidR="006E145C" w:rsidRPr="00D0671D" w:rsidRDefault="006E145C" w:rsidP="006E145C">
      <w:pPr>
        <w:suppressAutoHyphens/>
        <w:overflowPunct w:val="0"/>
        <w:autoSpaceDE w:val="0"/>
        <w:spacing w:after="12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D0671D">
        <w:rPr>
          <w:rFonts w:ascii="Tahoma" w:eastAsia="Times New Roman" w:hAnsi="Tahoma" w:cs="Tahoma"/>
          <w:b/>
          <w:sz w:val="20"/>
          <w:szCs w:val="20"/>
          <w:lang w:eastAsia="ar-SA"/>
        </w:rPr>
        <w:t>ZATWIERDZAM</w:t>
      </w:r>
    </w:p>
    <w:p w14:paraId="7DFD4E25" w14:textId="77777777" w:rsidR="006E145C" w:rsidRPr="00D0671D" w:rsidRDefault="006E145C" w:rsidP="006E145C">
      <w:pPr>
        <w:suppressAutoHyphens/>
        <w:overflowPunct w:val="0"/>
        <w:autoSpaceDE w:val="0"/>
        <w:spacing w:after="120" w:line="240" w:lineRule="auto"/>
        <w:textAlignment w:val="baseline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D0671D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    Dyrektor </w:t>
      </w:r>
    </w:p>
    <w:p w14:paraId="79ABD281" w14:textId="77777777" w:rsidR="006E145C" w:rsidRDefault="006E145C" w:rsidP="00AB3467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</w:p>
    <w:p w14:paraId="4FB7A2D0" w14:textId="77777777" w:rsidR="00737952" w:rsidRDefault="00980FC5" w:rsidP="00AB3467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ahoma" w:eastAsia="Times New Roman" w:hAnsi="Tahoma" w:cs="Tahoma"/>
          <w:b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OGŁOSZENIE </w:t>
      </w:r>
    </w:p>
    <w:p w14:paraId="52EDDA75" w14:textId="6B891C3E" w:rsidR="00980FC5" w:rsidRPr="007647BA" w:rsidRDefault="00737952" w:rsidP="00AB3467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ahoma" w:eastAsia="Times New Roman" w:hAnsi="Tahoma" w:cs="Tahoma"/>
          <w:sz w:val="24"/>
          <w:szCs w:val="24"/>
          <w:lang w:eastAsia="ar-SA"/>
        </w:rPr>
      </w:pP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w sprawie 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>szczegółowych</w:t>
      </w:r>
      <w:r w:rsidRPr="00737952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warunk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ów </w:t>
      </w:r>
      <w:r w:rsidRPr="00AB3467">
        <w:rPr>
          <w:rFonts w:ascii="Tahoma" w:eastAsia="Times New Roman" w:hAnsi="Tahoma" w:cs="Tahoma"/>
          <w:b/>
          <w:sz w:val="24"/>
          <w:szCs w:val="24"/>
          <w:lang w:eastAsia="ar-SA"/>
        </w:rPr>
        <w:t>konkursu ofert</w:t>
      </w:r>
      <w:r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w zakresie </w:t>
      </w:r>
      <w:r w:rsidR="003C76BD" w:rsidRPr="003C76BD">
        <w:rPr>
          <w:rFonts w:ascii="Tahoma" w:eastAsia="Times New Roman" w:hAnsi="Tahoma" w:cs="Tahoma"/>
          <w:b/>
          <w:sz w:val="24"/>
          <w:szCs w:val="24"/>
          <w:lang w:eastAsia="ar-SA"/>
        </w:rPr>
        <w:t>periodontologa</w:t>
      </w:r>
      <w:r w:rsidR="003C76BD">
        <w:rPr>
          <w:rFonts w:ascii="Tahoma" w:eastAsia="Times New Roman" w:hAnsi="Tahoma" w:cs="Tahoma"/>
          <w:b/>
          <w:sz w:val="24"/>
          <w:szCs w:val="24"/>
          <w:lang w:eastAsia="ar-SA"/>
        </w:rPr>
        <w:t xml:space="preserve"> </w:t>
      </w:r>
    </w:p>
    <w:p w14:paraId="09E28CA1" w14:textId="77777777" w:rsidR="004C4998" w:rsidRDefault="004C4998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339B2F6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Dyrektor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Wojskowej Specjalistycznej Przychodni Lekarskiej SP ZOZ w </w:t>
      </w:r>
      <w:r w:rsidR="00590C3B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działając na podstawie:</w:t>
      </w:r>
    </w:p>
    <w:p w14:paraId="611864B7" w14:textId="10155506" w:rsidR="004300DF" w:rsidRPr="00FB1465" w:rsidRDefault="004300DF" w:rsidP="004300D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15.04.2011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r. o działalności leczniczej</w:t>
      </w:r>
      <w:r w:rsidR="0050741B">
        <w:rPr>
          <w:rFonts w:ascii="Tahoma" w:eastAsia="Times New Roman" w:hAnsi="Tahoma" w:cs="Tahoma"/>
          <w:sz w:val="20"/>
          <w:szCs w:val="20"/>
          <w:lang w:eastAsia="pl-PL"/>
        </w:rPr>
        <w:t>,</w:t>
      </w:r>
      <w:r w:rsidRPr="00EE7818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bookmarkStart w:id="0" w:name="_Hlk45542989"/>
    </w:p>
    <w:bookmarkEnd w:id="0"/>
    <w:p w14:paraId="7FDCB9DC" w14:textId="306E3C8A" w:rsidR="004300DF" w:rsidRPr="00C47612" w:rsidRDefault="004300DF" w:rsidP="004300D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Ustawy z dnia 27 sierpnia 2004r. o świadczeniach opieki zdrowotnej finansowanych ze środków publicznych</w:t>
      </w:r>
      <w:r w:rsidRPr="00C47612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51D33704" w14:textId="77777777" w:rsidR="004300DF" w:rsidRPr="00EE7818" w:rsidRDefault="004300DF" w:rsidP="004300D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EE7818">
        <w:rPr>
          <w:rFonts w:ascii="Tahoma" w:eastAsia="Times New Roman" w:hAnsi="Tahoma" w:cs="Tahoma"/>
          <w:sz w:val="20"/>
          <w:szCs w:val="20"/>
          <w:lang w:eastAsia="pl-PL"/>
        </w:rPr>
        <w:t>Zarządzenia Dyrektora WSPL SP ZOZ w Poznaniu.</w:t>
      </w:r>
    </w:p>
    <w:p w14:paraId="73A53344" w14:textId="77777777" w:rsidR="00FC5257" w:rsidRDefault="00FC525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7D9B4EE" w14:textId="2BE734ED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jako Udzielający Zamówienia ogłasza konkurs ofert na udzielanie świadczeń medycznych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br/>
        <w:t xml:space="preserve">z zakresu </w:t>
      </w:r>
      <w:r w:rsidR="00930E82" w:rsidRPr="00930E82">
        <w:rPr>
          <w:rFonts w:ascii="Tahoma" w:eastAsia="Times New Roman" w:hAnsi="Tahoma" w:cs="Tahoma"/>
          <w:b/>
          <w:sz w:val="20"/>
          <w:szCs w:val="20"/>
          <w:lang w:eastAsia="ar-SA"/>
        </w:rPr>
        <w:t>periodontologa</w:t>
      </w:r>
      <w:r w:rsidR="00C104BD" w:rsidRPr="00AB3467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oraz przedstawia warunki udziału w postępowaniu:</w:t>
      </w:r>
    </w:p>
    <w:p w14:paraId="25FEEDB2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3FF19A55" w14:textId="77777777" w:rsidR="00037FED" w:rsidRPr="00AB3467" w:rsidRDefault="00980FC5" w:rsidP="00AB3467">
      <w:pPr>
        <w:suppressAutoHyphens/>
        <w:spacing w:after="0" w:line="240" w:lineRule="auto"/>
        <w:ind w:left="2880" w:hanging="2880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I. Udzielający Zamówienia: </w:t>
      </w:r>
    </w:p>
    <w:p w14:paraId="32BA9276" w14:textId="5A1B92A6" w:rsidR="00980FC5" w:rsidRPr="00AB3467" w:rsidRDefault="00037FED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hAnsi="Tahoma" w:cs="Tahoma"/>
          <w:sz w:val="20"/>
          <w:szCs w:val="20"/>
        </w:rPr>
        <w:t xml:space="preserve">Wojskowej Specjalistycznej Przychodni Lekarskiej, Samodzielny Publiczny Zakład Opieki Zdrowotnej ul. Solna 21,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61-</w:t>
      </w:r>
      <w:r w:rsidR="004300DF" w:rsidRPr="00AB3467">
        <w:rPr>
          <w:rFonts w:ascii="Tahoma" w:eastAsia="Times New Roman" w:hAnsi="Tahoma" w:cs="Tahoma"/>
          <w:sz w:val="20"/>
          <w:szCs w:val="20"/>
          <w:lang w:eastAsia="ar-SA"/>
        </w:rPr>
        <w:t>736</w:t>
      </w:r>
      <w:r w:rsidR="004300DF" w:rsidRPr="00AB3467">
        <w:rPr>
          <w:rFonts w:ascii="Tahoma" w:hAnsi="Tahoma" w:cs="Tahoma"/>
          <w:sz w:val="20"/>
          <w:szCs w:val="20"/>
        </w:rPr>
        <w:t xml:space="preserve"> Poznań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</w:p>
    <w:p w14:paraId="3A917BB4" w14:textId="77777777" w:rsidR="00980FC5" w:rsidRPr="00AB3467" w:rsidRDefault="00980FC5" w:rsidP="00AB3467">
      <w:pPr>
        <w:suppressAutoHyphens/>
        <w:spacing w:after="0" w:line="240" w:lineRule="auto"/>
        <w:ind w:left="2880" w:hanging="48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7A438320" w14:textId="77777777" w:rsidR="00980FC5" w:rsidRPr="00AB3467" w:rsidRDefault="00980FC5" w:rsidP="00AB3467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II. Przedmiot konkursu ofert: </w:t>
      </w:r>
    </w:p>
    <w:p w14:paraId="0B0A618F" w14:textId="75AD1CFF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Udzielanie świadczeń </w:t>
      </w:r>
      <w:r w:rsidR="004300DF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medycznych na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rzecz pacjentów WSPL SP ZOZ w </w:t>
      </w:r>
      <w:r w:rsidR="00037FED"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Poznaniu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br/>
        <w:t xml:space="preserve">w zakresie: </w:t>
      </w:r>
      <w:r w:rsidR="00930E82" w:rsidRPr="00930E82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periodontologa</w:t>
      </w:r>
      <w:r w:rsidR="00930E82" w:rsidRPr="00930E82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</w:p>
    <w:p w14:paraId="284D530A" w14:textId="77777777" w:rsidR="000176A1" w:rsidRPr="00AB3467" w:rsidRDefault="000176A1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Szczegółowo przedmiot konkursu i warunki wymagane przedstawione zostały w złączniku nr 3 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–</w:t>
      </w:r>
      <w:r w:rsidR="009E2B02" w:rsidRPr="00AB3467">
        <w:rPr>
          <w:rFonts w:ascii="Tahoma" w:eastAsia="Times New Roman" w:hAnsi="Tahoma" w:cs="Tahoma"/>
          <w:sz w:val="20"/>
          <w:szCs w:val="20"/>
          <w:lang w:eastAsia="ar-SA"/>
        </w:rPr>
        <w:t>umowa</w:t>
      </w:r>
      <w:r w:rsidR="009E2B02">
        <w:rPr>
          <w:rFonts w:ascii="Tahoma" w:eastAsia="Times New Roman" w:hAnsi="Tahoma" w:cs="Tahoma"/>
          <w:sz w:val="20"/>
          <w:szCs w:val="20"/>
          <w:lang w:eastAsia="ar-SA"/>
        </w:rPr>
        <w:t xml:space="preserve"> Szylinga</w:t>
      </w:r>
      <w:r w:rsidR="00AB3467"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397760EE" w14:textId="77777777" w:rsidR="00037FED" w:rsidRPr="00AB3467" w:rsidRDefault="00037FED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33CE4A13" w14:textId="4D4116B4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pl-PL"/>
        </w:rPr>
        <w:t xml:space="preserve">Okres obowiązywania umowy </w:t>
      </w:r>
      <w:r w:rsidR="00FC5257">
        <w:rPr>
          <w:rFonts w:ascii="Tahoma" w:eastAsia="Times New Roman" w:hAnsi="Tahoma" w:cs="Tahoma"/>
          <w:sz w:val="20"/>
          <w:szCs w:val="20"/>
          <w:lang w:eastAsia="pl-PL"/>
        </w:rPr>
        <w:t>48</w:t>
      </w:r>
      <w:r w:rsidR="00A06799">
        <w:rPr>
          <w:rFonts w:ascii="Tahoma" w:eastAsia="Times New Roman" w:hAnsi="Tahoma" w:cs="Tahoma"/>
          <w:sz w:val="20"/>
          <w:szCs w:val="20"/>
          <w:lang w:eastAsia="pl-PL"/>
        </w:rPr>
        <w:t xml:space="preserve"> miesięcy</w:t>
      </w:r>
      <w:r w:rsidRPr="00AB3467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14:paraId="0BFC9CE9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51C6099" w14:textId="77777777" w:rsidR="00980FC5" w:rsidRPr="00AB3467" w:rsidRDefault="00980FC5" w:rsidP="00AB3467">
      <w:pPr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Miejsce udzielania świadczeń </w:t>
      </w:r>
    </w:p>
    <w:p w14:paraId="5CB2B222" w14:textId="77777777" w:rsidR="00980FC5" w:rsidRPr="00AB3467" w:rsidRDefault="00980FC5" w:rsidP="00AB346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Poradnia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stomatologiczna WSPL SP ZOZ w </w:t>
      </w:r>
      <w:r w:rsidR="00037FED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, ul. </w:t>
      </w:r>
      <w:r w:rsidR="00037FED" w:rsidRPr="00AB3467">
        <w:rPr>
          <w:rFonts w:ascii="Tahoma" w:eastAsia="Times New Roman" w:hAnsi="Tahoma" w:cs="Tahoma"/>
          <w:sz w:val="20"/>
          <w:szCs w:val="20"/>
          <w:lang w:eastAsia="ar-SA"/>
        </w:rPr>
        <w:t>Szylinga 1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4E68B990" w14:textId="77777777" w:rsidR="00980FC5" w:rsidRPr="00AB3467" w:rsidRDefault="00980FC5" w:rsidP="00AB3467">
      <w:pPr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22A3A2C7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IV. Miejsce i czas ukazania się ogłoszenia: </w:t>
      </w:r>
    </w:p>
    <w:p w14:paraId="7AA8817C" w14:textId="77777777" w:rsidR="00616BD0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Ogłoszenie zostało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zamieszczone na stronie internetowej (</w:t>
      </w:r>
      <w:r w:rsidRPr="00AB3467">
        <w:rPr>
          <w:rFonts w:ascii="Tahoma" w:eastAsia="Times New Roman" w:hAnsi="Tahoma" w:cs="Tahoma"/>
          <w:b/>
          <w:bCs/>
          <w:sz w:val="20"/>
          <w:szCs w:val="20"/>
          <w:u w:val="single"/>
          <w:lang w:eastAsia="ar-SA"/>
        </w:rPr>
        <w:t>www.wspl.</w:t>
      </w:r>
      <w:r w:rsidR="00037FED" w:rsidRPr="00AB3467">
        <w:rPr>
          <w:rFonts w:ascii="Tahoma" w:eastAsia="Times New Roman" w:hAnsi="Tahoma" w:cs="Tahoma"/>
          <w:b/>
          <w:bCs/>
          <w:sz w:val="20"/>
          <w:szCs w:val="20"/>
          <w:u w:val="single"/>
          <w:lang w:eastAsia="ar-SA"/>
        </w:rPr>
        <w:t>info</w:t>
      </w:r>
      <w:r w:rsidRPr="00AB3467">
        <w:rPr>
          <w:rFonts w:ascii="Tahoma" w:eastAsia="Times New Roman" w:hAnsi="Tahoma" w:cs="Tahoma"/>
          <w:b/>
          <w:bCs/>
          <w:sz w:val="20"/>
          <w:szCs w:val="20"/>
          <w:u w:val="single"/>
          <w:lang w:eastAsia="ar-SA"/>
        </w:rPr>
        <w:t>.pl)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oraz tablicy informacyjnej WSPL SP ZOZ w </w:t>
      </w:r>
      <w:r w:rsidR="00037FED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14:paraId="2D7C600B" w14:textId="77777777" w:rsidR="00AB3467" w:rsidRPr="00AB3467" w:rsidRDefault="00AB346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</w:pPr>
    </w:p>
    <w:p w14:paraId="177D525A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V. Obowiązki Oferenta</w:t>
      </w:r>
    </w:p>
    <w:p w14:paraId="31FD2878" w14:textId="77777777" w:rsidR="00930E82" w:rsidRDefault="00930E82" w:rsidP="00930E82">
      <w:pPr>
        <w:pStyle w:val="Default"/>
        <w:jc w:val="both"/>
        <w:rPr>
          <w:rFonts w:ascii="Tahoma" w:hAnsi="Tahoma" w:cs="Tahoma"/>
          <w:bCs/>
          <w:sz w:val="20"/>
          <w:szCs w:val="20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Do konkursu mogą przystąpić podmioty wykonujące działalność leczniczą zgodnie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br/>
        <w:t>z ustawą z dnia 15.04.2011 r. o działalności leczniczej oraz lekarze posiadający kwalifikacje zgodne z</w:t>
      </w:r>
      <w:r w:rsidRPr="00AB3467">
        <w:rPr>
          <w:rFonts w:ascii="Tahoma" w:hAnsi="Tahoma" w:cs="Tahoma"/>
          <w:i/>
          <w:sz w:val="20"/>
          <w:szCs w:val="20"/>
        </w:rPr>
        <w:t xml:space="preserve"> </w:t>
      </w:r>
      <w:r w:rsidRPr="00AB3467">
        <w:rPr>
          <w:rFonts w:ascii="Tahoma" w:hAnsi="Tahoma" w:cs="Tahoma"/>
          <w:bCs/>
          <w:sz w:val="20"/>
          <w:szCs w:val="20"/>
        </w:rPr>
        <w:t>ustawą z dnia 5 grudnia 1996 r. o zawodach lekarza i lekarza dentysty</w:t>
      </w:r>
      <w:r>
        <w:rPr>
          <w:rFonts w:ascii="Tahoma" w:hAnsi="Tahoma" w:cs="Tahoma"/>
          <w:bCs/>
          <w:sz w:val="20"/>
          <w:szCs w:val="20"/>
        </w:rPr>
        <w:t>, spełniający n/w wymogi:</w:t>
      </w:r>
    </w:p>
    <w:p w14:paraId="58064EBF" w14:textId="77777777" w:rsidR="00930E82" w:rsidRDefault="00930E82" w:rsidP="00930E82">
      <w:pPr>
        <w:pStyle w:val="Default"/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Obligatoryjne:</w:t>
      </w:r>
    </w:p>
    <w:p w14:paraId="0507D659" w14:textId="77777777" w:rsidR="00930E82" w:rsidRPr="00A327C1" w:rsidRDefault="00930E82" w:rsidP="00930E82">
      <w:pPr>
        <w:pStyle w:val="Default"/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Obligatoryjne:</w:t>
      </w:r>
    </w:p>
    <w:p w14:paraId="18B6C975" w14:textId="77777777" w:rsidR="00930E82" w:rsidRPr="00A327C1" w:rsidRDefault="00930E82" w:rsidP="00930E8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Posiadający dyplom lekarz,</w:t>
      </w:r>
    </w:p>
    <w:p w14:paraId="375B5F07" w14:textId="77777777" w:rsidR="00930E82" w:rsidRPr="00A327C1" w:rsidRDefault="00930E82" w:rsidP="00930E8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Posiadający czynne prawo wykonywania zawodu na terenie RP,</w:t>
      </w:r>
    </w:p>
    <w:p w14:paraId="47595AFF" w14:textId="77777777" w:rsidR="00930E82" w:rsidRPr="00A327C1" w:rsidRDefault="00930E82" w:rsidP="00930E8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zezwolenie Izby Lekarskiej na wykonywanie indywidualnej praktyki lekarskiej - oświadczenie,</w:t>
      </w:r>
    </w:p>
    <w:p w14:paraId="4A04BF1B" w14:textId="77777777" w:rsidR="00930E82" w:rsidRPr="00A327C1" w:rsidRDefault="00930E82" w:rsidP="00930E8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zaświadczenie o wpisie do rejestru indywidualnych praktyk lekarskich - kopia,</w:t>
      </w:r>
    </w:p>
    <w:p w14:paraId="332439D0" w14:textId="77777777" w:rsidR="00930E82" w:rsidRDefault="00930E82" w:rsidP="00930E8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>zaświadczenie o wpisie do ewidencji działalności gospodarczej lub wypis KRS - kopia,</w:t>
      </w:r>
    </w:p>
    <w:p w14:paraId="0FCAB396" w14:textId="77777777" w:rsidR="00930E82" w:rsidRPr="002F33EA" w:rsidRDefault="00930E82" w:rsidP="00930E8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2F33EA">
        <w:rPr>
          <w:rFonts w:ascii="Tahoma" w:hAnsi="Tahoma" w:cs="Tahoma"/>
          <w:sz w:val="20"/>
          <w:szCs w:val="20"/>
        </w:rPr>
        <w:t xml:space="preserve">informację z Krajowego Rejestru Karnego w zakresie przestępstw określonych w </w:t>
      </w:r>
      <w:hyperlink r:id="rId7" w:anchor="/document/16798683?unitId=roz(XIX)&amp;cm=DOCUMENT" w:history="1">
        <w:r w:rsidRPr="002F33EA">
          <w:rPr>
            <w:rFonts w:ascii="Tahoma" w:hAnsi="Tahoma" w:cs="Tahoma"/>
            <w:sz w:val="20"/>
            <w:szCs w:val="20"/>
          </w:rPr>
          <w:t>rozdziale XIX</w:t>
        </w:r>
      </w:hyperlink>
      <w:r w:rsidRPr="002F33EA">
        <w:rPr>
          <w:rFonts w:ascii="Tahoma" w:hAnsi="Tahoma" w:cs="Tahoma"/>
          <w:sz w:val="20"/>
          <w:szCs w:val="20"/>
        </w:rPr>
        <w:t xml:space="preserve"> i </w:t>
      </w:r>
      <w:hyperlink r:id="rId8" w:anchor="/document/16798683?unitId=art(XXV)&amp;cm=DOCUMENT" w:history="1">
        <w:r w:rsidRPr="002F33EA">
          <w:rPr>
            <w:rFonts w:ascii="Tahoma" w:hAnsi="Tahoma" w:cs="Tahoma"/>
            <w:sz w:val="20"/>
            <w:szCs w:val="20"/>
          </w:rPr>
          <w:t>XXV</w:t>
        </w:r>
      </w:hyperlink>
      <w:r w:rsidRPr="002F33EA">
        <w:rPr>
          <w:rFonts w:ascii="Tahoma" w:hAnsi="Tahoma" w:cs="Tahoma"/>
          <w:sz w:val="20"/>
          <w:szCs w:val="20"/>
        </w:rPr>
        <w:t xml:space="preserve"> Kodeksu karnego, </w:t>
      </w:r>
      <w:r w:rsidRPr="002F33EA">
        <w:rPr>
          <w:rFonts w:ascii="Tahoma" w:hAnsi="Tahoma" w:cs="Tahoma"/>
          <w:b/>
          <w:bCs/>
          <w:sz w:val="20"/>
          <w:szCs w:val="20"/>
        </w:rPr>
        <w:t xml:space="preserve">w </w:t>
      </w:r>
      <w:hyperlink r:id="rId9" w:anchor="/document/16798683?unitId=art(189(a))&amp;cm=DOCUMENT" w:history="1">
        <w:r w:rsidRPr="002F33EA">
          <w:rPr>
            <w:rFonts w:ascii="Tahoma" w:hAnsi="Tahoma" w:cs="Tahoma"/>
            <w:b/>
            <w:bCs/>
            <w:sz w:val="20"/>
            <w:szCs w:val="20"/>
          </w:rPr>
          <w:t>art. 189a</w:t>
        </w:r>
      </w:hyperlink>
      <w:r w:rsidRPr="002F33EA">
        <w:rPr>
          <w:rFonts w:ascii="Tahoma" w:hAnsi="Tahoma" w:cs="Tahoma"/>
          <w:b/>
          <w:bCs/>
          <w:sz w:val="20"/>
          <w:szCs w:val="20"/>
        </w:rPr>
        <w:t xml:space="preserve"> i </w:t>
      </w:r>
      <w:hyperlink r:id="rId10" w:anchor="/document/16798683?unitId=art(207)&amp;cm=DOCUMENT" w:history="1">
        <w:r w:rsidRPr="002F33EA">
          <w:rPr>
            <w:rFonts w:ascii="Tahoma" w:hAnsi="Tahoma" w:cs="Tahoma"/>
            <w:b/>
            <w:bCs/>
            <w:sz w:val="20"/>
            <w:szCs w:val="20"/>
          </w:rPr>
          <w:t>art. 207</w:t>
        </w:r>
      </w:hyperlink>
      <w:r w:rsidRPr="002F33EA">
        <w:rPr>
          <w:rFonts w:ascii="Tahoma" w:hAnsi="Tahoma" w:cs="Tahoma"/>
          <w:sz w:val="20"/>
          <w:szCs w:val="20"/>
        </w:rPr>
        <w:t xml:space="preserve"> Kodeksu karnego oraz w </w:t>
      </w:r>
      <w:hyperlink r:id="rId11" w:anchor="/document/17219465?cm=DOCUMENT" w:history="1">
        <w:r w:rsidRPr="002F33EA">
          <w:rPr>
            <w:rFonts w:ascii="Tahoma" w:hAnsi="Tahoma" w:cs="Tahoma"/>
            <w:sz w:val="20"/>
            <w:szCs w:val="20"/>
          </w:rPr>
          <w:t>ustawie</w:t>
        </w:r>
      </w:hyperlink>
      <w:r w:rsidRPr="002F33EA">
        <w:rPr>
          <w:rFonts w:ascii="Tahoma" w:hAnsi="Tahoma" w:cs="Tahoma"/>
          <w:sz w:val="20"/>
          <w:szCs w:val="20"/>
        </w:rPr>
        <w:t xml:space="preserve"> z dnia 29 lipca 2005 r. o przeciwdziałaniu narkomanii (Dz. U. z 2023 r. poz. 1939), lub za odpowiadające tym przestępstwom czyny zabronione określone w przepisach prawa obcego</w:t>
      </w:r>
      <w:r>
        <w:rPr>
          <w:rFonts w:ascii="Tahoma" w:hAnsi="Tahoma" w:cs="Tahoma"/>
          <w:sz w:val="20"/>
          <w:szCs w:val="20"/>
        </w:rPr>
        <w:t xml:space="preserve"> – w pełnym zakresie</w:t>
      </w:r>
      <w:r w:rsidRPr="002F33EA">
        <w:rPr>
          <w:rFonts w:ascii="Tahoma" w:hAnsi="Tahoma" w:cs="Tahoma"/>
          <w:sz w:val="20"/>
          <w:szCs w:val="20"/>
        </w:rPr>
        <w:t>.</w:t>
      </w:r>
    </w:p>
    <w:p w14:paraId="6E583EDB" w14:textId="77777777" w:rsidR="00930E82" w:rsidRPr="00A327C1" w:rsidRDefault="00930E82" w:rsidP="00930E8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lastRenderedPageBreak/>
        <w:t>polisa obowiązkowego OC na czas udzielania świadczeń,</w:t>
      </w:r>
    </w:p>
    <w:p w14:paraId="4A704EB2" w14:textId="77777777" w:rsidR="00930E82" w:rsidRDefault="00930E82" w:rsidP="00930E82">
      <w:pPr>
        <w:pStyle w:val="Default"/>
        <w:numPr>
          <w:ilvl w:val="1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A327C1">
        <w:rPr>
          <w:rFonts w:ascii="Tahoma" w:hAnsi="Tahoma" w:cs="Tahoma"/>
          <w:sz w:val="20"/>
          <w:szCs w:val="20"/>
        </w:rPr>
        <w:t xml:space="preserve">Wypis z rejestru podmiotów wykonujących działalność leczniczą </w:t>
      </w:r>
      <w:r>
        <w:rPr>
          <w:rFonts w:ascii="Tahoma" w:hAnsi="Tahoma" w:cs="Tahoma"/>
          <w:sz w:val="20"/>
          <w:szCs w:val="20"/>
        </w:rPr>
        <w:t>–</w:t>
      </w:r>
      <w:r w:rsidRPr="00A327C1">
        <w:rPr>
          <w:rFonts w:ascii="Tahoma" w:hAnsi="Tahoma" w:cs="Tahoma"/>
          <w:sz w:val="20"/>
          <w:szCs w:val="20"/>
        </w:rPr>
        <w:t xml:space="preserve"> oświadczenie</w:t>
      </w:r>
      <w:r>
        <w:rPr>
          <w:rFonts w:ascii="Tahoma" w:hAnsi="Tahoma" w:cs="Tahoma"/>
          <w:sz w:val="20"/>
          <w:szCs w:val="20"/>
        </w:rPr>
        <w:t>.</w:t>
      </w:r>
      <w:r w:rsidRPr="00A327C1">
        <w:rPr>
          <w:rFonts w:ascii="Tahoma" w:hAnsi="Tahoma" w:cs="Tahoma"/>
          <w:sz w:val="20"/>
          <w:szCs w:val="20"/>
        </w:rPr>
        <w:t xml:space="preserve"> </w:t>
      </w:r>
    </w:p>
    <w:p w14:paraId="37EB5CEE" w14:textId="77777777" w:rsidR="00930E82" w:rsidRDefault="00930E82" w:rsidP="002A7FBB">
      <w:pPr>
        <w:pStyle w:val="Default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2CFC253" w14:textId="77777777" w:rsidR="001A2854" w:rsidRPr="001A2854" w:rsidRDefault="001A2854" w:rsidP="001A2854">
      <w:pPr>
        <w:pStyle w:val="Default"/>
        <w:jc w:val="both"/>
        <w:rPr>
          <w:rFonts w:ascii="Tahoma" w:hAnsi="Tahoma" w:cs="Tahoma"/>
          <w:b/>
          <w:sz w:val="20"/>
          <w:szCs w:val="20"/>
        </w:rPr>
      </w:pPr>
      <w:r w:rsidRPr="001A2854">
        <w:rPr>
          <w:rFonts w:ascii="Tahoma" w:hAnsi="Tahoma" w:cs="Tahoma"/>
          <w:b/>
          <w:sz w:val="20"/>
          <w:szCs w:val="20"/>
        </w:rPr>
        <w:t>VI. Sposób przygotowania oferty</w:t>
      </w:r>
    </w:p>
    <w:p w14:paraId="275EDA8C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Koszty przygotowania i złożenia oferty ponosi Oferent.</w:t>
      </w:r>
    </w:p>
    <w:p w14:paraId="7CF2F204" w14:textId="744125A5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Oferta winna być złożona w formie pisemnej w języku polskim</w:t>
      </w:r>
      <w:r w:rsidRPr="00AB3467">
        <w:rPr>
          <w:rFonts w:ascii="Tahoma" w:eastAsia="Times New Roman" w:hAnsi="Tahoma" w:cs="Tahoma"/>
          <w:color w:val="FF0000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na formularzu ofertowym stanowiącym załącznik nr 1 wraz z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wymaganymi </w:t>
      </w:r>
      <w:r w:rsidR="004300DF" w:rsidRPr="00AB3467">
        <w:rPr>
          <w:rFonts w:ascii="Tahoma" w:eastAsia="Times New Roman" w:hAnsi="Tahoma" w:cs="Tahoma"/>
          <w:sz w:val="20"/>
          <w:szCs w:val="20"/>
          <w:lang w:eastAsia="ar-SA"/>
        </w:rPr>
        <w:t>załącznikami i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dokumentami.</w:t>
      </w:r>
    </w:p>
    <w:p w14:paraId="0F3B7665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Wszystkie dokumenty oferty muszą być podpisane</w:t>
      </w:r>
      <w:r w:rsidR="007462F2" w:rsidRPr="00AB3467">
        <w:rPr>
          <w:rFonts w:ascii="Tahoma" w:eastAsia="Times New Roman" w:hAnsi="Tahoma" w:cs="Tahoma"/>
          <w:sz w:val="20"/>
          <w:szCs w:val="20"/>
          <w:lang w:eastAsia="ar-SA"/>
        </w:rPr>
        <w:t>,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a kopie potwierdzone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„za zgodność z oryginałem”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przez Oferenta lub osoby uprawnione do działania w jego imieniu.</w:t>
      </w:r>
    </w:p>
    <w:p w14:paraId="7739CCBE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Wszelkie zmiany lub poprawki w tekście oferty muszą być parafowane własnoręcznie przez Oferenta lub osoby uprawnione do działania w jego imieniu.</w:t>
      </w:r>
    </w:p>
    <w:p w14:paraId="7F707CDF" w14:textId="58C5FDF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Ofertę wraz z załącznikami opatrzoną danymi Oferenta należy umieścić w zaklejonej kopercie oznaczonej: </w:t>
      </w:r>
      <w:r w:rsidR="00885AF9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„K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onkurs ofert –</w:t>
      </w:r>
      <w:r w:rsidR="007462F2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  <w:r w:rsidR="00930E82" w:rsidRPr="00930E82">
        <w:rPr>
          <w:rFonts w:ascii="Tahoma" w:eastAsia="Times New Roman" w:hAnsi="Tahoma" w:cs="Tahoma"/>
          <w:b/>
          <w:sz w:val="20"/>
          <w:szCs w:val="20"/>
          <w:lang w:eastAsia="ar-SA"/>
        </w:rPr>
        <w:t>PERIODONTOLOGA</w:t>
      </w:r>
      <w:r w:rsidR="00F42917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”</w:t>
      </w:r>
      <w:r w:rsidR="007462F2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</w:t>
      </w:r>
      <w:r w:rsidR="00885AF9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celu prawidłowego przygotowania oferty, Oferent powinien zadać wszelkie niezbędne, w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>tym zakresie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pytania.</w:t>
      </w:r>
    </w:p>
    <w:p w14:paraId="19736DED" w14:textId="77777777" w:rsidR="00980FC5" w:rsidRPr="00AB3467" w:rsidRDefault="00980FC5" w:rsidP="00AB3467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Oferent może złożyć tylko jedną ofertę. </w:t>
      </w:r>
    </w:p>
    <w:p w14:paraId="7C4CDAC3" w14:textId="77777777" w:rsidR="001A2854" w:rsidRPr="00EE1B5B" w:rsidRDefault="00980FC5" w:rsidP="0070403F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EE1B5B">
        <w:rPr>
          <w:rFonts w:ascii="Tahoma" w:eastAsia="Times New Roman" w:hAnsi="Tahoma" w:cs="Tahoma"/>
          <w:sz w:val="20"/>
          <w:szCs w:val="20"/>
          <w:lang w:eastAsia="ar-SA"/>
        </w:rPr>
        <w:t>Kryteria oceny ofert oraz warunki wymagane od Oferenta są jawne i nie podlegają zmianie w toku postępowania.</w:t>
      </w:r>
    </w:p>
    <w:p w14:paraId="2B71577D" w14:textId="77777777" w:rsidR="00616BD0" w:rsidRPr="00AB3467" w:rsidRDefault="00616BD0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V</w:t>
      </w:r>
      <w:r w:rsidR="001A2854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II</w:t>
      </w: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. Warunki udzielania świadczeń:</w:t>
      </w:r>
    </w:p>
    <w:p w14:paraId="36361893" w14:textId="77777777" w:rsidR="00616BD0" w:rsidRPr="00AB3467" w:rsidRDefault="00616BD0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1.</w:t>
      </w: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Świadczenia udzielane bę</w:t>
      </w:r>
      <w:r w:rsidR="0097214A"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dą w Poradni Stomatologicznej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 Udzielającego Zamówienia – WSPL SP ZOZ w </w:t>
      </w:r>
      <w:r w:rsidR="00261BE5"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Poznaniu ul. Szylinga 1 </w:t>
      </w:r>
      <w:r w:rsidR="002A7FBB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(</w:t>
      </w:r>
      <w:r w:rsidR="00C10CC6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szczegółowe warunki określa umowa)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>.</w:t>
      </w:r>
    </w:p>
    <w:p w14:paraId="545981CA" w14:textId="677170CC" w:rsidR="00D41C24" w:rsidRPr="00A06799" w:rsidRDefault="00616BD0" w:rsidP="00A06799">
      <w:p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2. </w:t>
      </w:r>
      <w:r w:rsidR="007E3000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Udzielający </w:t>
      </w:r>
      <w:r w:rsidR="00070C35" w:rsidRPr="00AB3467">
        <w:rPr>
          <w:rFonts w:ascii="Tahoma" w:eastAsia="Times New Roman" w:hAnsi="Tahoma" w:cs="Tahoma"/>
          <w:sz w:val="20"/>
          <w:szCs w:val="20"/>
          <w:lang w:eastAsia="ar-SA"/>
        </w:rPr>
        <w:t>Zamówienia z Przyjmującym Z</w:t>
      </w:r>
      <w:r w:rsidR="007E3000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amówienie będzie rozliczał się w sposób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następujący: </w:t>
      </w:r>
      <w:r w:rsidR="00930E82">
        <w:rPr>
          <w:rFonts w:ascii="Tahoma" w:eastAsia="Times New Roman" w:hAnsi="Tahoma" w:cs="Tahoma"/>
          <w:sz w:val="20"/>
          <w:szCs w:val="20"/>
          <w:lang w:eastAsia="ar-SA"/>
        </w:rPr>
        <w:t xml:space="preserve">cena zł. za punkt </w:t>
      </w:r>
      <w:r w:rsidR="00711700">
        <w:rPr>
          <w:rFonts w:ascii="Tahoma" w:eastAsia="Times New Roman" w:hAnsi="Tahoma" w:cs="Tahoma"/>
          <w:sz w:val="20"/>
          <w:szCs w:val="20"/>
          <w:lang w:eastAsia="ar-SA"/>
        </w:rPr>
        <w:t>określon</w:t>
      </w:r>
      <w:r w:rsidR="00930E82">
        <w:rPr>
          <w:rFonts w:ascii="Tahoma" w:eastAsia="Times New Roman" w:hAnsi="Tahoma" w:cs="Tahoma"/>
          <w:sz w:val="20"/>
          <w:szCs w:val="20"/>
          <w:lang w:eastAsia="ar-SA"/>
        </w:rPr>
        <w:t>y</w:t>
      </w:r>
      <w:r w:rsidR="00711700">
        <w:rPr>
          <w:rFonts w:ascii="Tahoma" w:eastAsia="Times New Roman" w:hAnsi="Tahoma" w:cs="Tahoma"/>
          <w:sz w:val="20"/>
          <w:szCs w:val="20"/>
          <w:lang w:eastAsia="ar-SA"/>
        </w:rPr>
        <w:t xml:space="preserve"> w</w:t>
      </w:r>
      <w:r w:rsidR="007E3000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261BE5" w:rsidRPr="00AB3467">
        <w:rPr>
          <w:rFonts w:ascii="Tahoma" w:eastAsia="Times New Roman" w:hAnsi="Tahoma" w:cs="Tahoma"/>
          <w:sz w:val="20"/>
          <w:szCs w:val="20"/>
          <w:lang w:eastAsia="ar-SA"/>
        </w:rPr>
        <w:t>umow</w:t>
      </w:r>
      <w:r w:rsidR="00711700">
        <w:rPr>
          <w:rFonts w:ascii="Tahoma" w:eastAsia="Times New Roman" w:hAnsi="Tahoma" w:cs="Tahoma"/>
          <w:sz w:val="20"/>
          <w:szCs w:val="20"/>
          <w:lang w:eastAsia="ar-SA"/>
        </w:rPr>
        <w:t>ie z NFZ na usługi objęte niniejszą umową</w:t>
      </w:r>
      <w:r w:rsidR="007E3000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. Wartość tą Przyjmujący Zamówienie </w:t>
      </w:r>
      <w:r w:rsidR="00D25618" w:rsidRPr="00AB3467">
        <w:rPr>
          <w:rFonts w:ascii="Tahoma" w:eastAsia="Times New Roman" w:hAnsi="Tahoma" w:cs="Tahoma"/>
          <w:sz w:val="20"/>
          <w:szCs w:val="20"/>
          <w:lang w:eastAsia="ar-SA"/>
        </w:rPr>
        <w:t>określa w Formularzu Ofertowym (Załącznik nr 1).</w:t>
      </w:r>
    </w:p>
    <w:p w14:paraId="08D4F9AE" w14:textId="77777777" w:rsidR="001A2854" w:rsidRDefault="001A2854" w:rsidP="00D41C24">
      <w:pPr>
        <w:widowControl w:val="0"/>
        <w:spacing w:after="0" w:line="240" w:lineRule="auto"/>
        <w:ind w:right="-20"/>
        <w:jc w:val="both"/>
        <w:rPr>
          <w:rFonts w:ascii="Tahoma" w:eastAsia="Arial" w:hAnsi="Tahoma" w:cs="Tahoma"/>
          <w:sz w:val="20"/>
          <w:szCs w:val="20"/>
        </w:rPr>
      </w:pPr>
    </w:p>
    <w:p w14:paraId="6D7B2CC6" w14:textId="77777777" w:rsidR="00C104BD" w:rsidRPr="001A2854" w:rsidRDefault="00980FC5" w:rsidP="001A2854">
      <w:pPr>
        <w:pStyle w:val="Akapitzlist"/>
        <w:numPr>
          <w:ilvl w:val="2"/>
          <w:numId w:val="14"/>
        </w:numPr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1A2854">
        <w:rPr>
          <w:rFonts w:ascii="Tahoma" w:eastAsia="Times New Roman" w:hAnsi="Tahoma" w:cs="Tahoma"/>
          <w:b/>
          <w:sz w:val="20"/>
          <w:szCs w:val="20"/>
          <w:lang w:eastAsia="ar-SA"/>
        </w:rPr>
        <w:t>Dokumenty jakie powinien złożyć Oferent oraz warunki wymagane od Oferenta:</w:t>
      </w:r>
    </w:p>
    <w:p w14:paraId="29719A59" w14:textId="77777777" w:rsidR="007462F2" w:rsidRPr="00AB3467" w:rsidRDefault="007462F2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Wypełniony Formularz ofertowy, zgodny ze wzorem (załącznik nr 1)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14:paraId="063B09E6" w14:textId="77777777" w:rsidR="00980FC5" w:rsidRPr="00AB3467" w:rsidRDefault="00980FC5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Kopię dokumentu nadania nr NIP</w:t>
      </w:r>
      <w:r w:rsidR="0021368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(jeśli Oferent jest podmiotem prowadzącym działalność leczniczą)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0A6FC189" w14:textId="41ABDB6B" w:rsidR="004300DF" w:rsidRPr="004300DF" w:rsidRDefault="002A7FBB" w:rsidP="004300DF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Kopię aktualnej umowy ubezpieczenia od odpowiedzialności cywilnej, stosownie do </w:t>
      </w:r>
      <w:r w:rsidR="00FC5257" w:rsidRPr="00AB3467">
        <w:rPr>
          <w:rFonts w:ascii="Tahoma" w:eastAsia="Times New Roman" w:hAnsi="Tahoma" w:cs="Tahoma"/>
          <w:sz w:val="20"/>
          <w:szCs w:val="20"/>
          <w:lang w:eastAsia="ar-SA"/>
        </w:rPr>
        <w:t>przepisów Rozporządzenia</w:t>
      </w:r>
      <w:r w:rsidRPr="006D5F3C">
        <w:rPr>
          <w:rFonts w:ascii="Tahoma" w:eastAsia="Times New Roman" w:hAnsi="Tahoma" w:cs="Tahoma"/>
          <w:sz w:val="20"/>
          <w:szCs w:val="20"/>
          <w:lang w:eastAsia="ar-SA"/>
        </w:rPr>
        <w:t xml:space="preserve"> Ministra Finansów w sprawie obowiązkowego ubezpieczenia odpowiedzialności cywilnej podmiotu wykonującego działalność leczniczą</w:t>
      </w:r>
      <w:r w:rsidR="004300DF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2C32D8D9" w14:textId="77777777" w:rsidR="00980FC5" w:rsidRPr="00AB3467" w:rsidRDefault="00980FC5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Dokumenty potwierdzające kwalifikacje zawodowe oraz prawa wykonywania zawodu osób udzielających świadczeń będących przedmiotem konkursu.</w:t>
      </w:r>
    </w:p>
    <w:p w14:paraId="35B5C4C4" w14:textId="77777777" w:rsidR="00980FC5" w:rsidRDefault="00980FC5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Oświadczenie Oferenta, stanowiące Załącznik nr 2 do niniejszych warunków.</w:t>
      </w:r>
    </w:p>
    <w:p w14:paraId="194A5511" w14:textId="77777777" w:rsidR="00141DB2" w:rsidRPr="00AB3467" w:rsidRDefault="00141DB2" w:rsidP="00AB3467">
      <w:pPr>
        <w:numPr>
          <w:ilvl w:val="0"/>
          <w:numId w:val="6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Zaświadczenie lub inny dokument potwierdzający czas pracy w wojskowych placówkach służby zdrowia</w:t>
      </w:r>
      <w:r w:rsidR="009A632F">
        <w:rPr>
          <w:rFonts w:ascii="Tahoma" w:eastAsia="Times New Roman" w:hAnsi="Tahoma" w:cs="Tahoma"/>
          <w:sz w:val="20"/>
          <w:szCs w:val="20"/>
          <w:lang w:eastAsia="ar-SA"/>
        </w:rPr>
        <w:t xml:space="preserve"> bez względu na formę zatrudnienia</w:t>
      </w:r>
      <w:r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3AE3A0D" w14:textId="77777777" w:rsidR="00213687" w:rsidRPr="00AB3467" w:rsidRDefault="0021368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DF5EC7F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I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Opis kryteriów oceny ofert, ich znaczenie oraz sposób oceny ofert:</w:t>
      </w:r>
    </w:p>
    <w:p w14:paraId="3E7EB3EE" w14:textId="77777777" w:rsidR="000D0BE8" w:rsidRDefault="003145DD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1.</w:t>
      </w:r>
      <w:r w:rsidR="000D0BE8">
        <w:rPr>
          <w:rFonts w:ascii="Tahoma" w:eastAsia="Times New Roman" w:hAnsi="Tahoma" w:cs="Tahoma"/>
          <w:sz w:val="20"/>
          <w:szCs w:val="20"/>
          <w:lang w:eastAsia="ar-SA"/>
        </w:rPr>
        <w:t>Na k</w:t>
      </w:r>
      <w:r w:rsidR="00D25618" w:rsidRPr="00AB3467">
        <w:rPr>
          <w:rFonts w:ascii="Tahoma" w:eastAsia="Times New Roman" w:hAnsi="Tahoma" w:cs="Tahoma"/>
          <w:sz w:val="20"/>
          <w:szCs w:val="20"/>
          <w:lang w:eastAsia="ar-SA"/>
        </w:rPr>
        <w:t>ryterium</w:t>
      </w:r>
      <w:r w:rsidR="00F42917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oceny </w:t>
      </w:r>
      <w:r w:rsidR="00384AB2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złożonych </w:t>
      </w:r>
      <w:r w:rsidR="00F42917" w:rsidRPr="00AB3467">
        <w:rPr>
          <w:rFonts w:ascii="Tahoma" w:eastAsia="Times New Roman" w:hAnsi="Tahoma" w:cs="Tahoma"/>
          <w:sz w:val="20"/>
          <w:szCs w:val="20"/>
          <w:lang w:eastAsia="ar-SA"/>
        </w:rPr>
        <w:t>ofert</w:t>
      </w:r>
      <w:r w:rsidR="000D0BE8">
        <w:rPr>
          <w:rFonts w:ascii="Tahoma" w:eastAsia="Times New Roman" w:hAnsi="Tahoma" w:cs="Tahoma"/>
          <w:sz w:val="20"/>
          <w:szCs w:val="20"/>
          <w:lang w:eastAsia="ar-SA"/>
        </w:rPr>
        <w:t xml:space="preserve"> składać się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będzie</w:t>
      </w:r>
      <w:r w:rsidR="000D0BE8">
        <w:rPr>
          <w:rFonts w:ascii="Tahoma" w:eastAsia="Times New Roman" w:hAnsi="Tahoma" w:cs="Tahoma"/>
          <w:sz w:val="20"/>
          <w:szCs w:val="20"/>
          <w:lang w:eastAsia="ar-SA"/>
        </w:rPr>
        <w:t>:</w:t>
      </w:r>
    </w:p>
    <w:p w14:paraId="1DC98B9A" w14:textId="06F2D327" w:rsidR="000D0BE8" w:rsidRDefault="00726BBD" w:rsidP="000D0BE8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D0BE8">
        <w:rPr>
          <w:rFonts w:ascii="Tahoma" w:eastAsia="Times New Roman" w:hAnsi="Tahoma" w:cs="Tahoma"/>
          <w:sz w:val="20"/>
          <w:szCs w:val="20"/>
          <w:lang w:eastAsia="ar-SA"/>
        </w:rPr>
        <w:t>zaoferowan</w:t>
      </w:r>
      <w:r w:rsidR="00AB3467" w:rsidRPr="000D0BE8">
        <w:rPr>
          <w:rFonts w:ascii="Tahoma" w:eastAsia="Times New Roman" w:hAnsi="Tahoma" w:cs="Tahoma"/>
          <w:sz w:val="20"/>
          <w:szCs w:val="20"/>
          <w:lang w:eastAsia="ar-SA"/>
        </w:rPr>
        <w:t xml:space="preserve">ie </w:t>
      </w:r>
      <w:r w:rsidRPr="000D0BE8">
        <w:rPr>
          <w:rFonts w:ascii="Tahoma" w:eastAsia="Times New Roman" w:hAnsi="Tahoma" w:cs="Tahoma"/>
          <w:sz w:val="20"/>
          <w:szCs w:val="20"/>
          <w:lang w:eastAsia="ar-SA"/>
        </w:rPr>
        <w:t>najniższ</w:t>
      </w:r>
      <w:r w:rsidR="00AB3467" w:rsidRPr="000D0BE8">
        <w:rPr>
          <w:rFonts w:ascii="Tahoma" w:eastAsia="Times New Roman" w:hAnsi="Tahoma" w:cs="Tahoma"/>
          <w:sz w:val="20"/>
          <w:szCs w:val="20"/>
          <w:lang w:eastAsia="ar-SA"/>
        </w:rPr>
        <w:t>ej</w:t>
      </w:r>
      <w:r w:rsidRPr="000D0BE8">
        <w:rPr>
          <w:rFonts w:ascii="Tahoma" w:eastAsia="Times New Roman" w:hAnsi="Tahoma" w:cs="Tahoma"/>
          <w:sz w:val="20"/>
          <w:szCs w:val="20"/>
          <w:lang w:eastAsia="ar-SA"/>
        </w:rPr>
        <w:t xml:space="preserve"> wartość procentowa za którą lekarz stomatolog zobowiążę się do udzielania świadczeń zdrowotnych</w:t>
      </w:r>
      <w:r w:rsidR="000D0BE8">
        <w:rPr>
          <w:rFonts w:ascii="Tahoma" w:eastAsia="Times New Roman" w:hAnsi="Tahoma" w:cs="Tahoma"/>
          <w:sz w:val="20"/>
          <w:szCs w:val="20"/>
          <w:lang w:eastAsia="ar-SA"/>
        </w:rPr>
        <w:t xml:space="preserve"> - </w:t>
      </w:r>
      <w:r w:rsidR="0050741B">
        <w:rPr>
          <w:rFonts w:ascii="Tahoma" w:eastAsia="Times New Roman" w:hAnsi="Tahoma" w:cs="Tahoma"/>
          <w:sz w:val="20"/>
          <w:szCs w:val="20"/>
          <w:lang w:eastAsia="ar-SA"/>
        </w:rPr>
        <w:t>10</w:t>
      </w:r>
      <w:r w:rsidR="000D0BE8">
        <w:rPr>
          <w:rFonts w:ascii="Tahoma" w:eastAsia="Times New Roman" w:hAnsi="Tahoma" w:cs="Tahoma"/>
          <w:sz w:val="20"/>
          <w:szCs w:val="20"/>
          <w:lang w:eastAsia="ar-SA"/>
        </w:rPr>
        <w:t>0%,</w:t>
      </w:r>
    </w:p>
    <w:p w14:paraId="2D776CE5" w14:textId="77777777" w:rsidR="00980FC5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2. W toku badania i oceny ofert Udzielający Zamówienia może żądać od Oferenta wyjaśnień </w:t>
      </w:r>
      <w:r w:rsidR="007462F2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i prowadzić negocjacje dotyczące treści złożonej oferty.</w:t>
      </w:r>
    </w:p>
    <w:p w14:paraId="59995CEA" w14:textId="77777777" w:rsidR="008A64DB" w:rsidRPr="008A64DB" w:rsidRDefault="008A64DB" w:rsidP="008A64DB">
      <w:pPr>
        <w:pStyle w:val="Akapitzlist"/>
        <w:numPr>
          <w:ilvl w:val="0"/>
          <w:numId w:val="20"/>
        </w:num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8A64DB">
        <w:rPr>
          <w:rFonts w:ascii="Tahoma" w:eastAsia="Calibri" w:hAnsi="Tahoma" w:cs="Tahoma"/>
          <w:sz w:val="20"/>
          <w:szCs w:val="20"/>
        </w:rPr>
        <w:t xml:space="preserve">Oferty zostaną ocenione za pomocą systemu punktowego, zgodnie z poniższymi kryteriami: </w:t>
      </w:r>
    </w:p>
    <w:tbl>
      <w:tblPr>
        <w:tblW w:w="0" w:type="auto"/>
        <w:tblInd w:w="8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5"/>
        <w:gridCol w:w="2268"/>
      </w:tblGrid>
      <w:tr w:rsidR="00D75EE6" w:rsidRPr="008A64DB" w14:paraId="7D043388" w14:textId="77777777" w:rsidTr="00D75EE6">
        <w:tc>
          <w:tcPr>
            <w:tcW w:w="1055" w:type="dxa"/>
          </w:tcPr>
          <w:p w14:paraId="6B8E6109" w14:textId="77777777" w:rsidR="00D75EE6" w:rsidRPr="008A64DB" w:rsidRDefault="00D75EE6" w:rsidP="008A64DB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8A64DB">
              <w:rPr>
                <w:rFonts w:ascii="Tahoma" w:eastAsia="Calibri" w:hAnsi="Tahoma" w:cs="Tahoma"/>
                <w:sz w:val="20"/>
                <w:szCs w:val="20"/>
              </w:rPr>
              <w:t>CENA</w:t>
            </w:r>
          </w:p>
        </w:tc>
        <w:tc>
          <w:tcPr>
            <w:tcW w:w="2268" w:type="dxa"/>
          </w:tcPr>
          <w:p w14:paraId="502D82EA" w14:textId="38F55CC1" w:rsidR="00D75EE6" w:rsidRPr="008A64DB" w:rsidRDefault="0050741B" w:rsidP="008A64DB">
            <w:pPr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10</w:t>
            </w:r>
            <w:r w:rsidR="00D75EE6" w:rsidRPr="008A64DB">
              <w:rPr>
                <w:rFonts w:ascii="Tahoma" w:eastAsia="Calibri" w:hAnsi="Tahoma" w:cs="Tahoma"/>
                <w:sz w:val="20"/>
                <w:szCs w:val="20"/>
              </w:rPr>
              <w:t>0 %</w:t>
            </w:r>
          </w:p>
        </w:tc>
      </w:tr>
    </w:tbl>
    <w:p w14:paraId="2539D128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>CENA:</w:t>
      </w:r>
    </w:p>
    <w:p w14:paraId="3619C2F9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>Wzór na obliczenie oceny w zakresie kryterium CENA:</w:t>
      </w:r>
    </w:p>
    <w:p w14:paraId="1559A353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        </w:t>
      </w:r>
      <w:r w:rsidR="009E2B02" w:rsidRPr="00D75EE6">
        <w:rPr>
          <w:rFonts w:ascii="Tahoma" w:hAnsi="Tahoma" w:cs="Tahoma"/>
          <w:sz w:val="20"/>
          <w:szCs w:val="20"/>
        </w:rPr>
        <w:t xml:space="preserve">                              P=Kx Wmin/W</w:t>
      </w:r>
    </w:p>
    <w:p w14:paraId="2ADB6AF7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>gdzie:</w:t>
      </w:r>
    </w:p>
    <w:p w14:paraId="3EA347F8" w14:textId="77777777" w:rsidR="008A64DB" w:rsidRPr="00D75EE6" w:rsidRDefault="009E2B02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P</w:t>
      </w:r>
      <w:r w:rsidR="008A64DB" w:rsidRPr="00D75EE6">
        <w:rPr>
          <w:rFonts w:ascii="Tahoma" w:hAnsi="Tahoma" w:cs="Tahoma"/>
          <w:sz w:val="20"/>
          <w:szCs w:val="20"/>
        </w:rPr>
        <w:t>- liczba punktów przyznanych rozpatrywanej ofercie dla kryterium CENA</w:t>
      </w:r>
    </w:p>
    <w:p w14:paraId="190CBE74" w14:textId="33BEF50D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K- maksymalna ilość punktów ustalona dla kryterium CENA - </w:t>
      </w:r>
      <w:r w:rsidR="0050741B">
        <w:rPr>
          <w:rFonts w:ascii="Tahoma" w:hAnsi="Tahoma" w:cs="Tahoma"/>
          <w:sz w:val="20"/>
          <w:szCs w:val="20"/>
        </w:rPr>
        <w:t>10</w:t>
      </w:r>
      <w:r w:rsidRPr="00D75EE6">
        <w:rPr>
          <w:rFonts w:ascii="Tahoma" w:hAnsi="Tahoma" w:cs="Tahoma"/>
          <w:sz w:val="20"/>
          <w:szCs w:val="20"/>
        </w:rPr>
        <w:t xml:space="preserve">0 pkt </w:t>
      </w:r>
    </w:p>
    <w:p w14:paraId="18F314F3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W</w:t>
      </w:r>
      <w:r w:rsidR="009E2B02" w:rsidRPr="00D75EE6">
        <w:rPr>
          <w:rFonts w:ascii="Tahoma" w:hAnsi="Tahoma" w:cs="Tahoma"/>
          <w:sz w:val="20"/>
          <w:szCs w:val="20"/>
        </w:rPr>
        <w:t xml:space="preserve">- cena rozpatrywanej oferty </w:t>
      </w:r>
    </w:p>
    <w:p w14:paraId="40777995" w14:textId="77777777" w:rsidR="008A64DB" w:rsidRPr="00D75EE6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75EE6">
        <w:rPr>
          <w:rFonts w:ascii="Tahoma" w:hAnsi="Tahoma" w:cs="Tahoma"/>
          <w:sz w:val="20"/>
          <w:szCs w:val="20"/>
        </w:rPr>
        <w:t xml:space="preserve"> Wmin – najniższa cena spośród wszystkich ofert.</w:t>
      </w:r>
    </w:p>
    <w:p w14:paraId="428011A9" w14:textId="77777777" w:rsidR="008A64DB" w:rsidRDefault="008A64DB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46E3DAE" w14:textId="77777777" w:rsidR="00096B77" w:rsidRDefault="00096B77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AB0BF2E" w14:textId="77777777" w:rsidR="00096B77" w:rsidRDefault="00096B77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F48928D" w14:textId="77777777" w:rsidR="00096B77" w:rsidRPr="00D75EE6" w:rsidRDefault="00096B77" w:rsidP="00D75EE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F5210BC" w14:textId="77777777" w:rsidR="00980FC5" w:rsidRPr="00AB3467" w:rsidRDefault="001A2854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lastRenderedPageBreak/>
        <w:t>X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 i termin składania ofert.</w:t>
      </w:r>
    </w:p>
    <w:p w14:paraId="2FF9FADE" w14:textId="52D6AA57" w:rsidR="0050741B" w:rsidRPr="00AB3467" w:rsidRDefault="0050741B" w:rsidP="0050741B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Ofertę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należy </w:t>
      </w:r>
      <w:r w:rsidRPr="00AB4E7F">
        <w:rPr>
          <w:rFonts w:ascii="Tahoma" w:hAnsi="Tahoma" w:cs="Tahoma"/>
          <w:color w:val="000000"/>
          <w:sz w:val="20"/>
        </w:rPr>
        <w:t>przesła</w:t>
      </w:r>
      <w:r>
        <w:rPr>
          <w:rFonts w:ascii="Tahoma" w:hAnsi="Tahoma" w:cs="Tahoma"/>
          <w:color w:val="000000"/>
          <w:sz w:val="20"/>
        </w:rPr>
        <w:t>ć</w:t>
      </w:r>
      <w:r w:rsidRPr="00AB4E7F">
        <w:rPr>
          <w:rFonts w:ascii="Tahoma" w:hAnsi="Tahoma" w:cs="Tahoma"/>
          <w:color w:val="000000"/>
          <w:sz w:val="20"/>
        </w:rPr>
        <w:t xml:space="preserve"> w formie elektronicznej na adres: </w:t>
      </w:r>
      <w:hyperlink r:id="rId12" w:history="1">
        <w:r w:rsidRPr="00AB4E7F">
          <w:rPr>
            <w:rStyle w:val="Hipercze"/>
            <w:rFonts w:ascii="Tahoma" w:hAnsi="Tahoma" w:cs="Tahoma"/>
            <w:sz w:val="20"/>
          </w:rPr>
          <w:t>zam.pub@wspl.info.pl</w:t>
        </w:r>
      </w:hyperlink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, w terminie do dnia </w:t>
      </w:r>
      <w:r w:rsidR="00930E82" w:rsidRPr="00930E82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12</w:t>
      </w:r>
      <w:r w:rsidRPr="008A66A2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marca 202</w:t>
      </w:r>
      <w:r w:rsidR="00930E82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6</w:t>
      </w:r>
      <w:r w:rsidRPr="008A66A2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roku</w:t>
      </w:r>
      <w:r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, do godziny 1</w:t>
      </w:r>
      <w:r>
        <w:rPr>
          <w:rFonts w:ascii="Tahoma" w:eastAsia="Times New Roman" w:hAnsi="Tahoma" w:cs="Tahoma"/>
          <w:b/>
          <w:sz w:val="20"/>
          <w:szCs w:val="20"/>
          <w:lang w:eastAsia="ar-SA"/>
        </w:rPr>
        <w:t>0</w:t>
      </w:r>
      <w:r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:00.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Godziny pracy od poniedziałku do piątku od 8:00 do 14:30. </w:t>
      </w:r>
    </w:p>
    <w:p w14:paraId="2419E853" w14:textId="77777777" w:rsidR="0050741B" w:rsidRPr="00AB3467" w:rsidRDefault="0050741B" w:rsidP="0050741B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Ofertę przesłaną drogą pocztową uważa się za złożoną w terminie, jeżeli zostanie ona dostarczona w terminie nie późniejszym niż wyżej określony.</w:t>
      </w:r>
    </w:p>
    <w:p w14:paraId="10F26B2F" w14:textId="77777777" w:rsidR="0050741B" w:rsidRPr="00AB3467" w:rsidRDefault="0050741B" w:rsidP="0050741B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Oferta złożona po terminie zostanie zwrócona bez otwierania.</w:t>
      </w:r>
    </w:p>
    <w:p w14:paraId="3F0691F0" w14:textId="77777777" w:rsidR="0050741B" w:rsidRDefault="0050741B" w:rsidP="0050741B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Celem dokonania zmian bądź poprawek – Oferent może wycofać wcześniej złożoną ofertę i złożyć ją ponownie pod warunkiem zachowania wcześniej wyznaczonego terminu.</w:t>
      </w:r>
    </w:p>
    <w:p w14:paraId="089AA6B4" w14:textId="2DB92427" w:rsidR="0050741B" w:rsidRPr="00096B77" w:rsidRDefault="0050741B" w:rsidP="00096B77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4E7F">
        <w:rPr>
          <w:rFonts w:ascii="Tahoma" w:hAnsi="Tahoma" w:cs="Tahoma"/>
          <w:color w:val="000000"/>
          <w:sz w:val="20"/>
        </w:rPr>
        <w:t xml:space="preserve">Dopuszcza się przesłanie oferty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 zaklejonej kopercie</w:t>
      </w:r>
      <w:r>
        <w:rPr>
          <w:rFonts w:ascii="Tahoma" w:eastAsia="Times New Roman" w:hAnsi="Tahoma" w:cs="Tahoma"/>
          <w:sz w:val="20"/>
          <w:szCs w:val="20"/>
          <w:lang w:eastAsia="ar-SA"/>
        </w:rPr>
        <w:t>.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Ofertę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należy złożyć w Sekretariacie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Wojskowej Specjalistycznej Przychodni Lekarskiej, Samodzielny Publiczny Zakład Opieki Zdrowotnej ul. A. Szylinga 1, 60-782 Poznań</w:t>
      </w:r>
      <w:r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17CB05F8" w14:textId="77777777" w:rsidR="00AB3467" w:rsidRPr="00AB3467" w:rsidRDefault="00AB3467" w:rsidP="00AB3467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2B0C7AB" w14:textId="77777777" w:rsidR="00980FC5" w:rsidRPr="00AB3467" w:rsidRDefault="00A86DC2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I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Miejsce, termin, tryb otwarcia ofert oraz ogłoszenia o rozstrzygnięciu konkursu ofert.</w:t>
      </w:r>
    </w:p>
    <w:p w14:paraId="32E8DD63" w14:textId="7C97C252" w:rsidR="001B044D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Komisyjne otwarcie ofert 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>nastąpi w Wojskowej Specjalistycznej Przychodni Lekarskiej, Samodzielny Publiczny Zakład Opieki Zdrowotnej ul. A. Szylinga 1, 60-782 Poznań, pokój 3</w:t>
      </w:r>
      <w:r w:rsidR="002A7FBB">
        <w:rPr>
          <w:rFonts w:ascii="Tahoma" w:eastAsia="Times New Roman" w:hAnsi="Tahoma" w:cs="Tahoma"/>
          <w:sz w:val="20"/>
          <w:szCs w:val="20"/>
          <w:lang w:eastAsia="ar-SA"/>
        </w:rPr>
        <w:t>57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 dniu</w:t>
      </w:r>
      <w:r w:rsidR="00D41C24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930E82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12</w:t>
      </w:r>
      <w:r w:rsidR="007D178D" w:rsidRPr="008A66A2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marca 202</w:t>
      </w:r>
      <w:r w:rsidR="00930E82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6</w:t>
      </w:r>
      <w:r w:rsidR="007D178D" w:rsidRPr="008A66A2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roku</w:t>
      </w:r>
      <w:r w:rsidR="007D178D" w:rsidRPr="00B14AEB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</w:t>
      </w:r>
      <w:r w:rsidR="004300DF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r.</w:t>
      </w:r>
      <w:r w:rsidR="00D41C24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o godzinie 1</w:t>
      </w:r>
      <w:r w:rsidR="002A7FBB">
        <w:rPr>
          <w:rFonts w:ascii="Tahoma" w:eastAsia="Times New Roman" w:hAnsi="Tahoma" w:cs="Tahoma"/>
          <w:b/>
          <w:sz w:val="20"/>
          <w:szCs w:val="20"/>
          <w:lang w:eastAsia="ar-SA"/>
        </w:rPr>
        <w:t>0</w:t>
      </w:r>
      <w:r w:rsidR="00D41C24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:0</w:t>
      </w:r>
      <w:r w:rsidR="001B044D" w:rsidRPr="009E2B02">
        <w:rPr>
          <w:rFonts w:ascii="Tahoma" w:eastAsia="Times New Roman" w:hAnsi="Tahoma" w:cs="Tahoma"/>
          <w:b/>
          <w:sz w:val="20"/>
          <w:szCs w:val="20"/>
          <w:lang w:eastAsia="ar-SA"/>
        </w:rPr>
        <w:t>5</w:t>
      </w:r>
      <w:r w:rsidR="001B044D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.  </w:t>
      </w:r>
    </w:p>
    <w:p w14:paraId="2A81F8E1" w14:textId="2314483A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Do chwili otwarcia ofert Zamawiający przechowuje oferty w stanie nienaruszonym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B14AEB" w:rsidRPr="00AB3467">
        <w:rPr>
          <w:rFonts w:ascii="Tahoma" w:eastAsia="Times New Roman" w:hAnsi="Tahoma" w:cs="Tahoma"/>
          <w:sz w:val="20"/>
          <w:szCs w:val="20"/>
          <w:lang w:eastAsia="ar-SA"/>
        </w:rPr>
        <w:t>swojej siedzibie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5735A861" w14:textId="77777777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Wyniki konkursu obowiązują po ich zatwierdzeniu przez Dyrektora WSPL SP ZOZ </w:t>
      </w:r>
      <w:r w:rsidR="00C104BD" w:rsidRPr="00AB3467">
        <w:rPr>
          <w:rFonts w:ascii="Tahoma" w:eastAsia="Times New Roman" w:hAnsi="Tahoma" w:cs="Tahoma"/>
          <w:sz w:val="20"/>
          <w:szCs w:val="20"/>
          <w:lang w:eastAsia="ar-SA"/>
        </w:rPr>
        <w:br/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14:paraId="40896682" w14:textId="417D948C" w:rsidR="00980FC5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Komisja konkursowa informuje oferenta na piśmie o odrzuceniu jego </w:t>
      </w:r>
      <w:r w:rsidR="004300DF" w:rsidRPr="00AB3467">
        <w:rPr>
          <w:rFonts w:ascii="Tahoma" w:eastAsia="Times New Roman" w:hAnsi="Tahoma" w:cs="Tahoma"/>
          <w:sz w:val="20"/>
          <w:szCs w:val="20"/>
          <w:lang w:eastAsia="ar-SA"/>
        </w:rPr>
        <w:t>oferty,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jeżeli zaistnieją przesłanki, o których mowa w art. 149 ust. 1 ustawy o świadczeniach zdrowotnych finansowanych ze środków publicznych. </w:t>
      </w:r>
    </w:p>
    <w:p w14:paraId="722E57D3" w14:textId="77777777" w:rsidR="00213687" w:rsidRPr="00AB3467" w:rsidRDefault="00980FC5" w:rsidP="00AB3467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Informacja o rozstrzygnięciu konkursu ofert zostanie zamieszczona na stronie internetowej oraz tablicy informacyjnej WSPL SP ZOZ w </w:t>
      </w:r>
      <w:r w:rsidR="00C21B6F" w:rsidRPr="00AB3467">
        <w:rPr>
          <w:rFonts w:ascii="Tahoma" w:eastAsia="Times New Roman" w:hAnsi="Tahoma" w:cs="Tahoma"/>
          <w:sz w:val="20"/>
          <w:szCs w:val="20"/>
          <w:lang w:eastAsia="ar-SA"/>
        </w:rPr>
        <w:t>Poznaniu</w:t>
      </w:r>
      <w:r w:rsid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w terminie związania z ofertą.</w:t>
      </w:r>
    </w:p>
    <w:p w14:paraId="76EC283E" w14:textId="77777777" w:rsidR="00213687" w:rsidRPr="00AB3467" w:rsidRDefault="0021368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CD0D69F" w14:textId="77777777" w:rsidR="00980FC5" w:rsidRPr="00AB3467" w:rsidRDefault="00A86DC2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II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Termin związania ofertą.</w:t>
      </w:r>
    </w:p>
    <w:p w14:paraId="52C67497" w14:textId="77777777" w:rsidR="00980FC5" w:rsidRPr="00AB3467" w:rsidRDefault="00980FC5" w:rsidP="00AB3467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Składający ofertę pozostaje nią związany przez okres 30 dni.</w:t>
      </w:r>
    </w:p>
    <w:p w14:paraId="2273B51A" w14:textId="77777777" w:rsidR="00980FC5" w:rsidRPr="00AB3467" w:rsidRDefault="00980FC5" w:rsidP="00AB3467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Bieg terminu rozpoczyna się wraz z upływem terminu składania ofert.</w:t>
      </w:r>
    </w:p>
    <w:p w14:paraId="4BF75DAB" w14:textId="77777777" w:rsidR="00AB3467" w:rsidRPr="00AB3467" w:rsidRDefault="00AB346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BD13DF0" w14:textId="77777777" w:rsidR="00980FC5" w:rsidRPr="00AB3467" w:rsidRDefault="00A86DC2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X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I</w:t>
      </w:r>
      <w:r w:rsidR="001A2854">
        <w:rPr>
          <w:rFonts w:ascii="Tahoma" w:eastAsia="Times New Roman" w:hAnsi="Tahoma" w:cs="Tahoma"/>
          <w:b/>
          <w:sz w:val="20"/>
          <w:szCs w:val="20"/>
          <w:lang w:eastAsia="ar-SA"/>
        </w:rPr>
        <w:t>II</w:t>
      </w:r>
      <w:r w:rsidR="00980FC5"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. Środki odwoławcze przysługujące Oferentowi.</w:t>
      </w:r>
    </w:p>
    <w:p w14:paraId="46FEDA9D" w14:textId="52C08041" w:rsidR="00B14AEB" w:rsidRPr="00A327C1" w:rsidRDefault="00B14AEB" w:rsidP="00B14AEB">
      <w:pPr>
        <w:numPr>
          <w:ilvl w:val="0"/>
          <w:numId w:val="7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Na podstawie art. 26 ustawy z dnia 15.04.2011 R. o działalności </w:t>
      </w:r>
      <w:r w:rsidR="004300DF"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leczniczej </w:t>
      </w:r>
      <w:r w:rsidR="004300DF" w:rsidRPr="00A327C1">
        <w:rPr>
          <w:rFonts w:ascii="Tahoma" w:eastAsia="Times New Roman" w:hAnsi="Tahoma" w:cs="Tahoma"/>
          <w:sz w:val="20"/>
          <w:szCs w:val="20"/>
          <w:lang w:eastAsia="pl-PL"/>
        </w:rPr>
        <w:t>oraz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art. 152 i 153 ustawy z dnia 27.08.2004 </w:t>
      </w:r>
      <w:r>
        <w:rPr>
          <w:rFonts w:ascii="Tahoma" w:eastAsia="Times New Roman" w:hAnsi="Tahoma" w:cs="Tahoma"/>
          <w:sz w:val="20"/>
          <w:szCs w:val="20"/>
          <w:lang w:eastAsia="ar-SA"/>
        </w:rPr>
        <w:t>o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świadczeniach opieki zdrowotnej finansowanych ze środków publicznych</w:t>
      </w:r>
      <w:r w:rsidR="004300DF">
        <w:rPr>
          <w:rFonts w:ascii="Tahoma" w:eastAsia="Times New Roman" w:hAnsi="Tahoma" w:cs="Tahoma"/>
          <w:sz w:val="20"/>
          <w:szCs w:val="20"/>
          <w:lang w:eastAsia="ar-SA"/>
        </w:rPr>
        <w:t xml:space="preserve">, 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oferentowi w toku postępowania konkursowego przysługuje prawo do złożenia do Komisji Konkursowej protestu w terminie 7 dni roboczych od dnia zaskarżonej czynności, nie później jednak niż do czasu zakończenia postępowania.</w:t>
      </w:r>
    </w:p>
    <w:p w14:paraId="3A1594D3" w14:textId="69C6A599" w:rsidR="00B14AEB" w:rsidRPr="00A327C1" w:rsidRDefault="00B14AEB" w:rsidP="00B14AEB">
      <w:pPr>
        <w:numPr>
          <w:ilvl w:val="0"/>
          <w:numId w:val="7"/>
        </w:num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Na podstawie art. 26 ustawy z dnia 15.04.2011 R. o działalności leczniczej oraz art. 152 i 154 ustawy z dnia 27.08.2004 O świadczeniach opieki zdrowotnej finansowanych ze środków publicznych</w:t>
      </w:r>
      <w:r w:rsidRPr="00C47612">
        <w:rPr>
          <w:rFonts w:ascii="Tahoma" w:eastAsia="Times New Roman" w:hAnsi="Tahoma" w:cs="Tahoma"/>
          <w:sz w:val="20"/>
          <w:szCs w:val="20"/>
          <w:lang w:eastAsia="pl-PL"/>
        </w:rPr>
        <w:t>,</w:t>
      </w: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 oferentowi w toku postępowania konkursowego przysługuje prawo do złożenia do Udzielającego Zamówienie odwołania w terminie 7 dni od dnia ogłoszenia o rozstrzygnięciu postępowania. </w:t>
      </w:r>
    </w:p>
    <w:p w14:paraId="495F9CB1" w14:textId="77777777" w:rsidR="00D0671D" w:rsidRPr="00A327C1" w:rsidRDefault="00D0671D" w:rsidP="00D0671D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 xml:space="preserve">Załączniki: </w:t>
      </w:r>
    </w:p>
    <w:p w14:paraId="740AFFB3" w14:textId="77777777" w:rsidR="00D0671D" w:rsidRPr="00A327C1" w:rsidRDefault="00D0671D" w:rsidP="00D0671D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Formularz Ofertowy.</w:t>
      </w:r>
    </w:p>
    <w:p w14:paraId="65006837" w14:textId="77777777" w:rsidR="00D0671D" w:rsidRPr="00A327C1" w:rsidRDefault="00D0671D" w:rsidP="00D0671D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Oświadczenie Oferenta.</w:t>
      </w:r>
    </w:p>
    <w:p w14:paraId="5BAAFF4A" w14:textId="77777777" w:rsidR="00D0671D" w:rsidRPr="00A327C1" w:rsidRDefault="00D0671D" w:rsidP="00D0671D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27C1">
        <w:rPr>
          <w:rFonts w:ascii="Tahoma" w:eastAsia="Times New Roman" w:hAnsi="Tahoma" w:cs="Tahoma"/>
          <w:sz w:val="20"/>
          <w:szCs w:val="20"/>
          <w:lang w:eastAsia="ar-SA"/>
        </w:rPr>
        <w:t>Wzór umowy</w:t>
      </w:r>
    </w:p>
    <w:p w14:paraId="4A1096A5" w14:textId="77777777" w:rsidR="00D75EE6" w:rsidRPr="00D0671D" w:rsidRDefault="00D75EE6" w:rsidP="00D0671D">
      <w:p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9700CD5" w14:textId="77777777" w:rsidR="00D75EE6" w:rsidRDefault="00D75EE6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AA93FDD" w14:textId="77777777" w:rsidR="00D75EE6" w:rsidRDefault="00D75EE6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2A03DE1F" w14:textId="37B83F3F" w:rsidR="00B14AEB" w:rsidRDefault="00B14AEB">
      <w:pPr>
        <w:rPr>
          <w:rFonts w:ascii="Tahoma" w:eastAsia="Times New Roman" w:hAnsi="Tahoma" w:cs="Tahoma"/>
          <w:b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/>
        </w:rPr>
        <w:br w:type="page"/>
      </w:r>
    </w:p>
    <w:p w14:paraId="4ABE0B69" w14:textId="77777777" w:rsidR="00980FC5" w:rsidRPr="00AB3467" w:rsidRDefault="00213687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lastRenderedPageBreak/>
        <w:t>Załącznik nr 1.</w:t>
      </w:r>
    </w:p>
    <w:p w14:paraId="77C89A73" w14:textId="3443765E" w:rsidR="00980FC5" w:rsidRPr="00AB3467" w:rsidRDefault="00980FC5" w:rsidP="00AB3467">
      <w:pPr>
        <w:keepNext/>
        <w:suppressAutoHyphens/>
        <w:spacing w:before="240" w:after="60" w:line="240" w:lineRule="auto"/>
        <w:jc w:val="center"/>
        <w:outlineLvl w:val="0"/>
        <w:rPr>
          <w:rFonts w:ascii="Tahoma" w:eastAsia="Times New Roman" w:hAnsi="Tahoma" w:cs="Tahoma"/>
          <w:b/>
          <w:bCs/>
          <w:kern w:val="32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kern w:val="32"/>
          <w:sz w:val="20"/>
          <w:szCs w:val="20"/>
          <w:lang w:eastAsia="ar-SA"/>
        </w:rPr>
        <w:t>FORMULARZ OFERTOWY</w:t>
      </w:r>
    </w:p>
    <w:p w14:paraId="65DA2FC7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14:paraId="7E67C4D3" w14:textId="77777777" w:rsidR="00980FC5" w:rsidRPr="00AB3467" w:rsidRDefault="00980FC5" w:rsidP="00AB3467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Dane osobowe/ Nazwa firmy:</w:t>
      </w:r>
      <w:r w:rsidR="00D41C24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 (tel. Email, adres)</w:t>
      </w:r>
    </w:p>
    <w:p w14:paraId="6DF6C331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2EAB2869" w14:textId="77777777" w:rsidR="00980FC5" w:rsidRPr="00AB3467" w:rsidRDefault="00980FC5" w:rsidP="00AB3467">
      <w:pPr>
        <w:suppressAutoHyphens/>
        <w:spacing w:after="0" w:line="240" w:lineRule="auto"/>
        <w:ind w:left="708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........................................................</w:t>
      </w:r>
    </w:p>
    <w:p w14:paraId="773A167D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ab/>
      </w:r>
    </w:p>
    <w:p w14:paraId="0A7DAB28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ab/>
        <w:t>........................................................</w:t>
      </w:r>
    </w:p>
    <w:p w14:paraId="121BC6D2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20C1E31A" w14:textId="18CE9531" w:rsidR="00610A6D" w:rsidRDefault="00610A6D" w:rsidP="00AB3467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Telefon…………………….</w:t>
      </w:r>
    </w:p>
    <w:p w14:paraId="483E31E5" w14:textId="753C8637" w:rsidR="00610A6D" w:rsidRDefault="00610A6D" w:rsidP="00AB3467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Email. ……………………….</w:t>
      </w:r>
    </w:p>
    <w:p w14:paraId="4EA71CFC" w14:textId="61C318AF" w:rsidR="00263B1D" w:rsidRDefault="00263B1D" w:rsidP="00AB3467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NIP…</w:t>
      </w:r>
      <w:r w:rsidR="00610A6D">
        <w:rPr>
          <w:rFonts w:ascii="Tahoma" w:eastAsia="Times New Roman" w:hAnsi="Tahoma" w:cs="Tahoma"/>
          <w:bCs/>
          <w:sz w:val="20"/>
          <w:szCs w:val="20"/>
          <w:lang w:eastAsia="ar-SA"/>
        </w:rPr>
        <w:t>………………………….</w:t>
      </w:r>
      <w:r>
        <w:rPr>
          <w:rFonts w:ascii="Tahoma" w:eastAsia="Times New Roman" w:hAnsi="Tahoma" w:cs="Tahoma"/>
          <w:bCs/>
          <w:sz w:val="20"/>
          <w:szCs w:val="20"/>
          <w:lang w:eastAsia="ar-SA"/>
        </w:rPr>
        <w:t>….</w:t>
      </w:r>
    </w:p>
    <w:p w14:paraId="7C0FE050" w14:textId="77777777" w:rsidR="00263B1D" w:rsidRDefault="00263B1D" w:rsidP="00AB3467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REGON…..</w:t>
      </w:r>
    </w:p>
    <w:p w14:paraId="081D4511" w14:textId="77777777" w:rsidR="00263B1D" w:rsidRDefault="00263B1D" w:rsidP="00AB3467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>Nr prawa wykonywania zawodu…………</w:t>
      </w:r>
    </w:p>
    <w:p w14:paraId="65EF5525" w14:textId="77777777" w:rsidR="00980FC5" w:rsidRDefault="00980FC5" w:rsidP="00AB3467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Proponowana cena brutto realizacji zamówienia:</w:t>
      </w:r>
    </w:p>
    <w:p w14:paraId="29A26095" w14:textId="77777777" w:rsidR="00263B1D" w:rsidRPr="00AB3467" w:rsidRDefault="00263B1D" w:rsidP="00263B1D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2"/>
        <w:gridCol w:w="3690"/>
      </w:tblGrid>
      <w:tr w:rsidR="00E15FDC" w:rsidRPr="00AB3467" w14:paraId="2B9DF200" w14:textId="77777777" w:rsidTr="00E15FDC">
        <w:tc>
          <w:tcPr>
            <w:tcW w:w="2997" w:type="pct"/>
          </w:tcPr>
          <w:p w14:paraId="555FFC6F" w14:textId="77777777" w:rsidR="00E15FDC" w:rsidRPr="00AB3467" w:rsidRDefault="00E15FDC" w:rsidP="00AB3467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Rodzaj usługi</w:t>
            </w:r>
          </w:p>
          <w:p w14:paraId="5E641307" w14:textId="77777777" w:rsidR="00E15FDC" w:rsidRPr="00AB3467" w:rsidRDefault="00E15FDC" w:rsidP="00AB3467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03" w:type="pct"/>
          </w:tcPr>
          <w:p w14:paraId="403AD22D" w14:textId="1E15EA02" w:rsidR="00E15FDC" w:rsidRPr="00631CDD" w:rsidRDefault="00E15FDC" w:rsidP="002A7FBB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  <w:r w:rsidRPr="00631CDD"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 xml:space="preserve">Propozycja </w:t>
            </w:r>
            <w:r w:rsidR="00397C85" w:rsidRPr="00631CDD"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>wynagrodzenia Przyjmującego</w:t>
            </w:r>
            <w:r w:rsidRPr="00631CDD"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 xml:space="preserve"> Zamówienie wyrażona w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 xml:space="preserve">kwocie </w:t>
            </w:r>
            <w:r w:rsidR="00397C85"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 xml:space="preserve">zł </w:t>
            </w:r>
            <w:r w:rsidR="00397C85" w:rsidRPr="00631CDD"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>za</w:t>
            </w:r>
            <w:r w:rsidRPr="00631CDD"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 xml:space="preserve"> punkt określony w umowie z NFZ </w:t>
            </w:r>
            <w:r w:rsidRPr="00631CDD">
              <w:rPr>
                <w:rFonts w:ascii="Tahoma" w:eastAsia="Times New Roman" w:hAnsi="Tahoma" w:cs="Tahoma"/>
                <w:b/>
                <w:sz w:val="16"/>
                <w:szCs w:val="16"/>
                <w:lang w:eastAsia="ar-SA"/>
              </w:rPr>
              <w:t>Szylinga</w:t>
            </w:r>
            <w:r w:rsidRPr="00631CDD"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E15FDC" w:rsidRPr="00AB3467" w14:paraId="740E2199" w14:textId="77777777" w:rsidTr="00E15FDC">
        <w:trPr>
          <w:trHeight w:val="526"/>
        </w:trPr>
        <w:tc>
          <w:tcPr>
            <w:tcW w:w="2997" w:type="pct"/>
          </w:tcPr>
          <w:p w14:paraId="1ED2F1B3" w14:textId="77777777" w:rsidR="00397C85" w:rsidRDefault="00397C85" w:rsidP="00631CDD">
            <w:pPr>
              <w:suppressAutoHyphens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  <w:p w14:paraId="08FDEC87" w14:textId="7AB652DA" w:rsidR="00E15FDC" w:rsidRPr="00AB3467" w:rsidRDefault="00A008A5" w:rsidP="00631CDD">
            <w:pPr>
              <w:suppressAutoHyphens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Świadczenie </w:t>
            </w:r>
            <w:r w:rsidR="00930E82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usług </w:t>
            </w:r>
            <w:r w:rsidR="00930E82" w:rsidRPr="00930E82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periodontologa</w:t>
            </w:r>
          </w:p>
        </w:tc>
        <w:tc>
          <w:tcPr>
            <w:tcW w:w="2003" w:type="pct"/>
          </w:tcPr>
          <w:p w14:paraId="42B88997" w14:textId="77777777" w:rsidR="00610A6D" w:rsidRDefault="00610A6D" w:rsidP="002A7FBB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  <w:p w14:paraId="58AC4F15" w14:textId="77777777" w:rsidR="00397C85" w:rsidRDefault="00397C85" w:rsidP="002A7FBB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  <w:p w14:paraId="19F1CE67" w14:textId="77777777" w:rsidR="00397C85" w:rsidRDefault="00397C85" w:rsidP="002A7FBB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  <w:p w14:paraId="37A37805" w14:textId="77777777" w:rsidR="00397C85" w:rsidRDefault="00397C85" w:rsidP="002A7FBB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</w:p>
          <w:p w14:paraId="1067AABF" w14:textId="6C87FA8A" w:rsidR="00E15FDC" w:rsidRPr="00AB3467" w:rsidRDefault="00B14AEB" w:rsidP="002A7FBB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>……………………</w:t>
            </w:r>
            <w:r w:rsidR="00E15FDC"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>zł za punkt</w:t>
            </w:r>
            <w:r w:rsidR="00E15FDC" w:rsidRPr="00631CDD"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930E82" w:rsidRPr="00AB3467" w14:paraId="3B65DA76" w14:textId="77777777" w:rsidTr="00E15FDC">
        <w:trPr>
          <w:trHeight w:val="526"/>
        </w:trPr>
        <w:tc>
          <w:tcPr>
            <w:tcW w:w="2997" w:type="pct"/>
          </w:tcPr>
          <w:p w14:paraId="28EF5681" w14:textId="003DDA09" w:rsidR="00930E82" w:rsidRDefault="00930E82" w:rsidP="00930E82">
            <w:pPr>
              <w:suppressAutoHyphens/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Świadczenie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– usługi komercyjne</w:t>
            </w:r>
          </w:p>
        </w:tc>
        <w:tc>
          <w:tcPr>
            <w:tcW w:w="2003" w:type="pct"/>
          </w:tcPr>
          <w:p w14:paraId="00D66178" w14:textId="5FE22D5C" w:rsidR="00930E82" w:rsidRDefault="00930E82" w:rsidP="00930E82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ar-SA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 xml:space="preserve">Procent </w:t>
            </w:r>
          </w:p>
        </w:tc>
      </w:tr>
    </w:tbl>
    <w:p w14:paraId="5D2BDDF8" w14:textId="77777777" w:rsidR="00980FC5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04DBBF71" w14:textId="13D9A037" w:rsidR="00263B1D" w:rsidRDefault="00A06799" w:rsidP="00610A6D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* </w:t>
      </w:r>
      <w:r w:rsidR="00397C85" w:rsidRPr="00263B1D">
        <w:rPr>
          <w:rFonts w:ascii="Tahoma" w:eastAsia="Times New Roman" w:hAnsi="Tahoma" w:cs="Tahoma"/>
          <w:bCs/>
          <w:sz w:val="20"/>
          <w:szCs w:val="20"/>
          <w:lang w:eastAsia="ar-SA"/>
        </w:rPr>
        <w:t>Zobowiązuję się do świadczenia leczenia stomatologicznego w minimum 15 godzin</w:t>
      </w:r>
      <w:r w:rsidR="00263B1D" w:rsidRPr="00263B1D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 </w:t>
      </w:r>
      <w:r w:rsidR="00397C85" w:rsidRPr="00263B1D">
        <w:rPr>
          <w:rFonts w:ascii="Tahoma" w:eastAsia="Times New Roman" w:hAnsi="Tahoma" w:cs="Tahoma"/>
          <w:bCs/>
          <w:sz w:val="20"/>
          <w:szCs w:val="20"/>
          <w:lang w:eastAsia="ar-SA"/>
        </w:rPr>
        <w:t>w tygodniu</w:t>
      </w:r>
      <w:r w:rsidR="00263B1D" w:rsidRPr="00263B1D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, </w:t>
      </w:r>
      <w:r w:rsidR="00397C85" w:rsidRPr="00263B1D">
        <w:rPr>
          <w:rFonts w:ascii="Tahoma" w:eastAsia="Times New Roman" w:hAnsi="Tahoma" w:cs="Tahoma"/>
          <w:bCs/>
          <w:sz w:val="20"/>
          <w:szCs w:val="20"/>
          <w:lang w:eastAsia="ar-SA"/>
        </w:rPr>
        <w:t>w tym co</w:t>
      </w:r>
      <w:r w:rsidR="00263B1D" w:rsidRPr="00263B1D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 najmniej </w:t>
      </w:r>
      <w:r w:rsidR="00764B12">
        <w:rPr>
          <w:rFonts w:ascii="Tahoma" w:eastAsia="Times New Roman" w:hAnsi="Tahoma" w:cs="Tahoma"/>
          <w:bCs/>
          <w:sz w:val="20"/>
          <w:szCs w:val="20"/>
          <w:lang w:eastAsia="ar-SA"/>
        </w:rPr>
        <w:t>dwóch</w:t>
      </w:r>
      <w:r w:rsidR="00263B1D" w:rsidRPr="00263B1D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 </w:t>
      </w:r>
      <w:r w:rsidR="00764B12">
        <w:rPr>
          <w:rFonts w:ascii="Tahoma" w:eastAsia="Times New Roman" w:hAnsi="Tahoma" w:cs="Tahoma"/>
          <w:bCs/>
          <w:sz w:val="20"/>
          <w:szCs w:val="20"/>
          <w:lang w:eastAsia="ar-SA"/>
        </w:rPr>
        <w:t>dni</w:t>
      </w:r>
      <w:r w:rsidR="00263B1D" w:rsidRPr="00263B1D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 w godzinach popołudniowych (do godziny 18:00)</w:t>
      </w:r>
      <w:r w:rsidR="00A008A5">
        <w:rPr>
          <w:rFonts w:ascii="Tahoma" w:eastAsia="Times New Roman" w:hAnsi="Tahoma" w:cs="Tahoma"/>
          <w:bCs/>
          <w:sz w:val="20"/>
          <w:szCs w:val="20"/>
          <w:lang w:eastAsia="ar-SA"/>
        </w:rPr>
        <w:t>.</w:t>
      </w:r>
    </w:p>
    <w:p w14:paraId="7D4C0FDD" w14:textId="77777777" w:rsidR="00263B1D" w:rsidRPr="00263B1D" w:rsidRDefault="00263B1D" w:rsidP="00263B1D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6A098BDE" w14:textId="77777777" w:rsidR="00263B1D" w:rsidRPr="00AB3467" w:rsidRDefault="00263B1D" w:rsidP="00263B1D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Proponowane godziny świadczenia usług medycznych:</w:t>
      </w:r>
    </w:p>
    <w:p w14:paraId="0B47A3C9" w14:textId="77777777" w:rsidR="00384AB2" w:rsidRPr="00AB3467" w:rsidRDefault="00384AB2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2"/>
        <w:gridCol w:w="4050"/>
      </w:tblGrid>
      <w:tr w:rsidR="00980FC5" w:rsidRPr="00AB3467" w14:paraId="40AE4813" w14:textId="77777777" w:rsidTr="00761674">
        <w:tc>
          <w:tcPr>
            <w:tcW w:w="2292" w:type="dxa"/>
          </w:tcPr>
          <w:p w14:paraId="56630B38" w14:textId="77777777" w:rsidR="00980FC5" w:rsidRPr="00AB3467" w:rsidRDefault="00980FC5" w:rsidP="00AB3467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both"/>
              <w:outlineLvl w:val="1"/>
              <w:rPr>
                <w:rFonts w:ascii="Tahoma" w:eastAsia="Times New Roman" w:hAnsi="Tahoma" w:cs="Tahoma"/>
                <w:sz w:val="20"/>
                <w:szCs w:val="20"/>
                <w:u w:val="single"/>
                <w:lang w:eastAsia="ar-SA"/>
              </w:rPr>
            </w:pPr>
            <w:r w:rsidRPr="00AB3467">
              <w:rPr>
                <w:rFonts w:ascii="Tahoma" w:eastAsia="Times New Roman" w:hAnsi="Tahoma" w:cs="Tahoma"/>
                <w:sz w:val="20"/>
                <w:szCs w:val="20"/>
                <w:u w:val="single"/>
                <w:lang w:eastAsia="ar-SA"/>
              </w:rPr>
              <w:t>Dni tygodnia</w:t>
            </w:r>
          </w:p>
        </w:tc>
        <w:tc>
          <w:tcPr>
            <w:tcW w:w="4050" w:type="dxa"/>
          </w:tcPr>
          <w:p w14:paraId="30B23BD6" w14:textId="77777777" w:rsidR="00980FC5" w:rsidRPr="00AB3467" w:rsidRDefault="00980FC5" w:rsidP="00AB3467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Godziny przyjęć</w:t>
            </w:r>
          </w:p>
        </w:tc>
      </w:tr>
      <w:tr w:rsidR="00980FC5" w:rsidRPr="00AB3467" w14:paraId="46870694" w14:textId="77777777" w:rsidTr="00761674">
        <w:trPr>
          <w:trHeight w:val="501"/>
        </w:trPr>
        <w:tc>
          <w:tcPr>
            <w:tcW w:w="2292" w:type="dxa"/>
          </w:tcPr>
          <w:p w14:paraId="790FD7BE" w14:textId="77777777" w:rsidR="00980FC5" w:rsidRPr="00AB3467" w:rsidRDefault="00980FC5" w:rsidP="00AB3467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Poniedziałek</w:t>
            </w:r>
          </w:p>
        </w:tc>
        <w:tc>
          <w:tcPr>
            <w:tcW w:w="4050" w:type="dxa"/>
          </w:tcPr>
          <w:p w14:paraId="6FD481DE" w14:textId="77777777" w:rsidR="00980FC5" w:rsidRPr="00AB3467" w:rsidRDefault="00980FC5" w:rsidP="00AB3467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980FC5" w:rsidRPr="00AB3467" w14:paraId="25B594F2" w14:textId="77777777" w:rsidTr="00761674">
        <w:trPr>
          <w:trHeight w:val="522"/>
        </w:trPr>
        <w:tc>
          <w:tcPr>
            <w:tcW w:w="2292" w:type="dxa"/>
          </w:tcPr>
          <w:p w14:paraId="45142904" w14:textId="77777777" w:rsidR="00980FC5" w:rsidRPr="00AB3467" w:rsidRDefault="00980FC5" w:rsidP="00AB3467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Wtorek</w:t>
            </w:r>
          </w:p>
        </w:tc>
        <w:tc>
          <w:tcPr>
            <w:tcW w:w="4050" w:type="dxa"/>
          </w:tcPr>
          <w:p w14:paraId="317662B5" w14:textId="77777777" w:rsidR="00980FC5" w:rsidRPr="00AB3467" w:rsidRDefault="00980FC5" w:rsidP="00AB3467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980FC5" w:rsidRPr="00AB3467" w14:paraId="6FAD8137" w14:textId="77777777" w:rsidTr="00761674">
        <w:trPr>
          <w:trHeight w:val="530"/>
        </w:trPr>
        <w:tc>
          <w:tcPr>
            <w:tcW w:w="2292" w:type="dxa"/>
          </w:tcPr>
          <w:p w14:paraId="421FBD90" w14:textId="77777777" w:rsidR="00980FC5" w:rsidRPr="00AB3467" w:rsidRDefault="00980FC5" w:rsidP="00AB3467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Środa</w:t>
            </w:r>
          </w:p>
        </w:tc>
        <w:tc>
          <w:tcPr>
            <w:tcW w:w="4050" w:type="dxa"/>
          </w:tcPr>
          <w:p w14:paraId="56B81940" w14:textId="77777777" w:rsidR="00980FC5" w:rsidRPr="00AB3467" w:rsidRDefault="00980FC5" w:rsidP="00AB3467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980FC5" w:rsidRPr="00AB3467" w14:paraId="57EA54D0" w14:textId="77777777" w:rsidTr="00761674">
        <w:trPr>
          <w:trHeight w:val="524"/>
        </w:trPr>
        <w:tc>
          <w:tcPr>
            <w:tcW w:w="2292" w:type="dxa"/>
          </w:tcPr>
          <w:p w14:paraId="6E431A6E" w14:textId="77777777" w:rsidR="00980FC5" w:rsidRPr="00AB3467" w:rsidRDefault="00980FC5" w:rsidP="00AB3467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Czwartek</w:t>
            </w:r>
          </w:p>
        </w:tc>
        <w:tc>
          <w:tcPr>
            <w:tcW w:w="4050" w:type="dxa"/>
          </w:tcPr>
          <w:p w14:paraId="1F59ED1E" w14:textId="77777777" w:rsidR="00980FC5" w:rsidRPr="00AB3467" w:rsidRDefault="00980FC5" w:rsidP="00AB3467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  <w:tr w:rsidR="00980FC5" w:rsidRPr="00AB3467" w14:paraId="58532E06" w14:textId="77777777" w:rsidTr="00761674">
        <w:trPr>
          <w:trHeight w:val="532"/>
        </w:trPr>
        <w:tc>
          <w:tcPr>
            <w:tcW w:w="2292" w:type="dxa"/>
          </w:tcPr>
          <w:p w14:paraId="53C4A340" w14:textId="77777777" w:rsidR="00980FC5" w:rsidRPr="00AB3467" w:rsidRDefault="00980FC5" w:rsidP="00AB3467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  <w:r w:rsidRPr="00AB3467"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  <w:t>Piątek</w:t>
            </w:r>
          </w:p>
        </w:tc>
        <w:tc>
          <w:tcPr>
            <w:tcW w:w="4050" w:type="dxa"/>
          </w:tcPr>
          <w:p w14:paraId="39B7B979" w14:textId="77777777" w:rsidR="00980FC5" w:rsidRPr="00AB3467" w:rsidRDefault="00980FC5" w:rsidP="00AB3467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sz w:val="20"/>
                <w:szCs w:val="20"/>
                <w:lang w:eastAsia="ar-SA"/>
              </w:rPr>
            </w:pPr>
          </w:p>
        </w:tc>
      </w:tr>
    </w:tbl>
    <w:p w14:paraId="7E4F666A" w14:textId="77777777" w:rsidR="00610A6D" w:rsidRDefault="00610A6D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0E332B18" w14:textId="3CC21FEC" w:rsidR="00980FC5" w:rsidRPr="00AB3467" w:rsidRDefault="00000000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>
        <w:rPr>
          <w:rFonts w:ascii="Tahoma" w:eastAsia="Times New Roman" w:hAnsi="Tahoma" w:cs="Tahoma"/>
          <w:bCs/>
          <w:noProof/>
          <w:sz w:val="20"/>
          <w:szCs w:val="20"/>
          <w:lang w:eastAsia="pl-PL"/>
        </w:rPr>
        <w:pict w14:anchorId="5D286BB9">
          <v:line id="Łącznik prostoliniowy 1" o:spid="_x0000_s1026" style="position:absolute;left:0;text-align:left;z-index:251659264;visibility:visible" from="270pt,7.8pt" to="450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"/>
        </w:pict>
      </w:r>
    </w:p>
    <w:p w14:paraId="5C08F815" w14:textId="77777777" w:rsidR="000176A1" w:rsidRPr="00AB3467" w:rsidRDefault="00980FC5" w:rsidP="00AB3467">
      <w:pPr>
        <w:suppressAutoHyphens/>
        <w:spacing w:after="0" w:line="240" w:lineRule="auto"/>
        <w:ind w:left="6372"/>
        <w:jc w:val="both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Cs/>
          <w:sz w:val="20"/>
          <w:szCs w:val="20"/>
          <w:lang w:eastAsia="ar-SA"/>
        </w:rPr>
        <w:t>Podpis i data</w:t>
      </w:r>
    </w:p>
    <w:p w14:paraId="3A164654" w14:textId="6764D623" w:rsidR="00610A6D" w:rsidRDefault="00610A6D">
      <w:pPr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427BEB97" w14:textId="027350E3" w:rsidR="00884F8D" w:rsidRDefault="00884F8D" w:rsidP="007A0B8A">
      <w:pPr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2A8567DD" w14:textId="77777777" w:rsidR="007A0B8A" w:rsidRDefault="007A0B8A" w:rsidP="007A0B8A">
      <w:pPr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02896067" w14:textId="77777777" w:rsidR="007A0B8A" w:rsidRDefault="007A0B8A" w:rsidP="007A0B8A">
      <w:pPr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28FF5616" w14:textId="77777777" w:rsidR="007A0B8A" w:rsidRPr="00AB3467" w:rsidRDefault="007A0B8A" w:rsidP="007A0B8A">
      <w:pPr>
        <w:rPr>
          <w:rFonts w:ascii="Tahoma" w:eastAsia="Times New Roman" w:hAnsi="Tahoma" w:cs="Tahoma"/>
          <w:bCs/>
          <w:sz w:val="20"/>
          <w:szCs w:val="20"/>
          <w:lang w:eastAsia="ar-SA"/>
        </w:rPr>
      </w:pPr>
    </w:p>
    <w:p w14:paraId="0394C675" w14:textId="77777777" w:rsidR="000176A1" w:rsidRPr="00AB3467" w:rsidRDefault="000176A1" w:rsidP="00AB3467">
      <w:pPr>
        <w:keepNext/>
        <w:suppressAutoHyphens/>
        <w:spacing w:before="240" w:after="60" w:line="240" w:lineRule="auto"/>
        <w:ind w:left="6804" w:firstLine="709"/>
        <w:jc w:val="both"/>
        <w:outlineLvl w:val="2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lastRenderedPageBreak/>
        <w:t>Załącznik nr 2</w:t>
      </w:r>
    </w:p>
    <w:p w14:paraId="7D8E23FB" w14:textId="77777777" w:rsidR="000176A1" w:rsidRPr="00AB3467" w:rsidRDefault="000176A1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1075E33" w14:textId="77777777" w:rsidR="000176A1" w:rsidRPr="00AB3467" w:rsidRDefault="000176A1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2B5BAD9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……………………………………..………</w:t>
      </w:r>
    </w:p>
    <w:p w14:paraId="30CDD506" w14:textId="21034FB3" w:rsidR="00980FC5" w:rsidRPr="00AB3467" w:rsidRDefault="00397C8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Pieczątka z</w:t>
      </w:r>
      <w:r w:rsidR="00980FC5"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pełną nazwą Oferenta</w:t>
      </w:r>
    </w:p>
    <w:p w14:paraId="637217E0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B0ADE45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AFDB423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4E5909A5" w14:textId="77777777" w:rsidR="007A0B8A" w:rsidRPr="00AB3467" w:rsidRDefault="007A0B8A" w:rsidP="007A0B8A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48D3EDC3" w14:textId="77777777" w:rsidR="007A0B8A" w:rsidRPr="00AB3467" w:rsidRDefault="007A0B8A" w:rsidP="007A0B8A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  <w:r w:rsidRPr="00AB3467"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  <w:t>OŚWIADCZENIE OFERENTA</w:t>
      </w:r>
    </w:p>
    <w:p w14:paraId="05551E1F" w14:textId="77777777" w:rsidR="007A0B8A" w:rsidRPr="00AB3467" w:rsidRDefault="007A0B8A" w:rsidP="007A0B8A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D713B4B" w14:textId="77777777" w:rsidR="007A0B8A" w:rsidRPr="00AB3467" w:rsidRDefault="007A0B8A" w:rsidP="007A0B8A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6BFC7047" w14:textId="77777777" w:rsidR="007A0B8A" w:rsidRPr="00AB3467" w:rsidRDefault="007A0B8A" w:rsidP="007A0B8A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4E6C514C" w14:textId="77777777" w:rsidR="007A0B8A" w:rsidRPr="00677C3C" w:rsidRDefault="007A0B8A" w:rsidP="007A0B8A">
      <w:pPr>
        <w:numPr>
          <w:ilvl w:val="0"/>
          <w:numId w:val="23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color w:val="000000"/>
          <w:sz w:val="20"/>
          <w:szCs w:val="20"/>
          <w:lang w:eastAsia="ar-SA"/>
        </w:rPr>
        <w:t>spełniam warunki</w:t>
      </w:r>
      <w:r w:rsidRPr="00AB3467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 określone dla podmiotu wykonującego działalność leczniczą zgodnie </w:t>
      </w:r>
      <w:r w:rsidRPr="00677C3C">
        <w:rPr>
          <w:rFonts w:ascii="Tahoma" w:eastAsia="Times New Roman" w:hAnsi="Tahoma" w:cs="Tahoma"/>
          <w:color w:val="000000"/>
          <w:sz w:val="20"/>
          <w:szCs w:val="20"/>
          <w:lang w:eastAsia="ar-SA"/>
        </w:rPr>
        <w:t xml:space="preserve">z ustawą </w:t>
      </w:r>
      <w:r w:rsidRPr="00677C3C">
        <w:rPr>
          <w:rFonts w:ascii="Tahoma" w:eastAsia="Times New Roman" w:hAnsi="Tahoma" w:cs="Tahoma"/>
          <w:sz w:val="20"/>
          <w:szCs w:val="20"/>
          <w:lang w:eastAsia="pl-PL"/>
        </w:rPr>
        <w:t xml:space="preserve">z dnia 15.04.2011r. o działalności leczniczej </w:t>
      </w:r>
    </w:p>
    <w:p w14:paraId="2C77B40A" w14:textId="77777777" w:rsidR="007A0B8A" w:rsidRPr="00AB3467" w:rsidRDefault="007A0B8A" w:rsidP="007A0B8A">
      <w:pPr>
        <w:numPr>
          <w:ilvl w:val="0"/>
          <w:numId w:val="23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B16C27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zapoznałem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się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z treścią ogłoszenia, szczegó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łowymi warunkami konkursu ofert, wzorem umowy 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i materiałami informacyjnymi – nie wnoszę w tym zakresie żadnych zastrzeżeń.</w:t>
      </w:r>
    </w:p>
    <w:p w14:paraId="0742BEE6" w14:textId="77777777" w:rsidR="007A0B8A" w:rsidRPr="00AB3467" w:rsidRDefault="007A0B8A" w:rsidP="007A0B8A">
      <w:pPr>
        <w:numPr>
          <w:ilvl w:val="0"/>
          <w:numId w:val="23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zainteresowałem się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wszystkimi koniecznymi informacjami niezbędnymi do przygotowania oferty oraz wykonania usług będących przedmiotem zamówienia.</w:t>
      </w:r>
    </w:p>
    <w:p w14:paraId="26A23A2C" w14:textId="77777777" w:rsidR="007A0B8A" w:rsidRPr="00AB3467" w:rsidRDefault="007A0B8A" w:rsidP="007A0B8A">
      <w:pPr>
        <w:numPr>
          <w:ilvl w:val="0"/>
          <w:numId w:val="23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pozostanę związany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ofertą przez okres 30 dni od daty składania ofert.</w:t>
      </w:r>
    </w:p>
    <w:p w14:paraId="389E81CD" w14:textId="77777777" w:rsidR="007A0B8A" w:rsidRPr="00AB3467" w:rsidRDefault="007A0B8A" w:rsidP="007A0B8A">
      <w:pPr>
        <w:numPr>
          <w:ilvl w:val="0"/>
          <w:numId w:val="23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wszystkie załączone dokumenty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są zgodne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z aktualnym stanem faktycznym i prawnym.</w:t>
      </w:r>
    </w:p>
    <w:p w14:paraId="33E66AD1" w14:textId="77777777" w:rsidR="007A0B8A" w:rsidRPr="00AB3467" w:rsidRDefault="007A0B8A" w:rsidP="007A0B8A">
      <w:pPr>
        <w:numPr>
          <w:ilvl w:val="0"/>
          <w:numId w:val="23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zobowiązuję się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do wykonywania usług z należytą starannością swego działania wymaganą od profesjonalisty i przy zastosowaniu aktualnie obowiązujących metod.</w:t>
      </w:r>
    </w:p>
    <w:p w14:paraId="299CA97F" w14:textId="77777777" w:rsidR="007A0B8A" w:rsidRDefault="007A0B8A" w:rsidP="007A0B8A">
      <w:pPr>
        <w:numPr>
          <w:ilvl w:val="0"/>
          <w:numId w:val="23"/>
        </w:numPr>
        <w:tabs>
          <w:tab w:val="left" w:pos="360"/>
        </w:tabs>
        <w:suppressAutoHyphens/>
        <w:spacing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</w:t>
      </w:r>
      <w:r w:rsidRPr="00AB3467">
        <w:rPr>
          <w:rFonts w:ascii="Tahoma" w:eastAsia="Times New Roman" w:hAnsi="Tahoma" w:cs="Tahoma"/>
          <w:b/>
          <w:sz w:val="20"/>
          <w:szCs w:val="20"/>
          <w:lang w:eastAsia="ar-SA"/>
        </w:rPr>
        <w:t>umowę będę realizował</w:t>
      </w:r>
      <w:r w:rsidRPr="00AB3467">
        <w:rPr>
          <w:rFonts w:ascii="Tahoma" w:eastAsia="Times New Roman" w:hAnsi="Tahoma" w:cs="Tahoma"/>
          <w:sz w:val="20"/>
          <w:szCs w:val="20"/>
          <w:lang w:eastAsia="ar-SA"/>
        </w:rPr>
        <w:t xml:space="preserve"> zgodnie z obowiązującymi przepisami.</w:t>
      </w:r>
    </w:p>
    <w:p w14:paraId="7A1F313E" w14:textId="77777777" w:rsidR="007A0B8A" w:rsidRPr="000D0C1B" w:rsidRDefault="007A0B8A" w:rsidP="007A0B8A">
      <w:pPr>
        <w:numPr>
          <w:ilvl w:val="0"/>
          <w:numId w:val="23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 xml:space="preserve">Oświadczam, że posiadam obywatelstwo ………………….…………………………………………………* </w:t>
      </w:r>
      <w:r w:rsidRPr="000D0C1B">
        <w:rPr>
          <w:rFonts w:ascii="Tahoma" w:eastAsia="Times New Roman" w:hAnsi="Tahoma" w:cs="Tahoma"/>
          <w:sz w:val="18"/>
          <w:szCs w:val="18"/>
          <w:lang w:eastAsia="ar-SA"/>
        </w:rPr>
        <w:t>(wymienić wszystkie posiadane obywatelstwa)</w:t>
      </w:r>
    </w:p>
    <w:p w14:paraId="19B11C00" w14:textId="77777777" w:rsidR="007A0B8A" w:rsidRPr="000D0C1B" w:rsidRDefault="007A0B8A" w:rsidP="007A0B8A">
      <w:pPr>
        <w:numPr>
          <w:ilvl w:val="1"/>
          <w:numId w:val="23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>i w ciągu ostatnich 20 lat:</w:t>
      </w:r>
    </w:p>
    <w:p w14:paraId="3A8BE4DF" w14:textId="77777777" w:rsidR="007A0B8A" w:rsidRDefault="007A0B8A" w:rsidP="007A0B8A">
      <w:pPr>
        <w:numPr>
          <w:ilvl w:val="2"/>
          <w:numId w:val="23"/>
        </w:num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>zamieszkiwałam/łem* nie zamieszkiwałam/łem* w państwach innych niż Rzeczpospolita Polska,</w:t>
      </w:r>
    </w:p>
    <w:p w14:paraId="23D813AF" w14:textId="77777777" w:rsidR="007A0B8A" w:rsidRPr="000D0C1B" w:rsidRDefault="007A0B8A" w:rsidP="007A0B8A">
      <w:pPr>
        <w:numPr>
          <w:ilvl w:val="2"/>
          <w:numId w:val="23"/>
        </w:numPr>
        <w:tabs>
          <w:tab w:val="left" w:pos="360"/>
        </w:tabs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0D0C1B">
        <w:rPr>
          <w:rFonts w:ascii="Tahoma" w:eastAsia="Times New Roman" w:hAnsi="Tahoma" w:cs="Tahoma"/>
          <w:sz w:val="20"/>
          <w:szCs w:val="20"/>
          <w:lang w:eastAsia="ar-SA"/>
        </w:rPr>
        <w:t xml:space="preserve">zamieszkiwałam/łem w państwach ………………………….………………………………………………. * </w:t>
      </w:r>
      <w:r w:rsidRPr="000D0C1B">
        <w:rPr>
          <w:rFonts w:ascii="Tahoma" w:eastAsia="Times New Roman" w:hAnsi="Tahoma" w:cs="Tahoma"/>
          <w:sz w:val="18"/>
          <w:szCs w:val="18"/>
          <w:lang w:eastAsia="ar-SA"/>
        </w:rPr>
        <w:t>(wymienić państwa)</w:t>
      </w:r>
    </w:p>
    <w:p w14:paraId="3377DDCB" w14:textId="77777777" w:rsidR="007A0B8A" w:rsidRDefault="007A0B8A" w:rsidP="007A0B8A">
      <w:pPr>
        <w:tabs>
          <w:tab w:val="left" w:pos="360"/>
        </w:tabs>
        <w:suppressAutoHyphens/>
        <w:spacing w:before="240" w:after="0" w:line="240" w:lineRule="auto"/>
        <w:ind w:left="360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</w:p>
    <w:p w14:paraId="18847796" w14:textId="77777777" w:rsidR="007A0B8A" w:rsidRPr="009D62C7" w:rsidRDefault="007A0B8A" w:rsidP="007A0B8A">
      <w:pPr>
        <w:tabs>
          <w:tab w:val="left" w:pos="360"/>
        </w:tabs>
        <w:suppressAutoHyphens/>
        <w:spacing w:before="240" w:after="0" w:line="240" w:lineRule="auto"/>
        <w:ind w:left="360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>Pouczenie:</w:t>
      </w:r>
    </w:p>
    <w:p w14:paraId="2CEC69DE" w14:textId="77777777" w:rsidR="007A0B8A" w:rsidRPr="009D62C7" w:rsidRDefault="007A0B8A" w:rsidP="007A0B8A">
      <w:pPr>
        <w:tabs>
          <w:tab w:val="left" w:pos="360"/>
        </w:tabs>
        <w:suppressAutoHyphens/>
        <w:spacing w:after="0" w:line="240" w:lineRule="auto"/>
        <w:ind w:left="792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>W przypadku posiadania obywatelstwa innych państw do procesu rekrutacji należy przedstawić:</w:t>
      </w:r>
    </w:p>
    <w:p w14:paraId="04A64238" w14:textId="77777777" w:rsidR="007A0B8A" w:rsidRPr="009D62C7" w:rsidRDefault="007A0B8A" w:rsidP="007A0B8A">
      <w:pPr>
        <w:tabs>
          <w:tab w:val="left" w:pos="360"/>
        </w:tabs>
        <w:suppressAutoHyphens/>
        <w:spacing w:after="0" w:line="240" w:lineRule="auto"/>
        <w:ind w:left="1224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>informację z rejestrów karnych tych państw uzyskaną do celów działalności zawodowej lub wolontariackiej związanej z kontaktami z dziećmi.</w:t>
      </w:r>
    </w:p>
    <w:p w14:paraId="79470647" w14:textId="77777777" w:rsidR="007A0B8A" w:rsidRPr="009D62C7" w:rsidRDefault="007A0B8A" w:rsidP="007A0B8A">
      <w:pPr>
        <w:tabs>
          <w:tab w:val="left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</w:p>
    <w:p w14:paraId="34C8CAE1" w14:textId="77777777" w:rsidR="007A0B8A" w:rsidRPr="009D62C7" w:rsidRDefault="007A0B8A" w:rsidP="007A0B8A">
      <w:pPr>
        <w:tabs>
          <w:tab w:val="left" w:pos="360"/>
        </w:tabs>
        <w:suppressAutoHyphens/>
        <w:spacing w:after="0" w:line="240" w:lineRule="auto"/>
        <w:ind w:left="708"/>
        <w:jc w:val="both"/>
        <w:rPr>
          <w:rFonts w:ascii="Tahoma" w:eastAsia="Times New Roman" w:hAnsi="Tahoma" w:cs="Tahoma"/>
          <w:sz w:val="16"/>
          <w:szCs w:val="16"/>
          <w:lang w:eastAsia="ar-SA"/>
        </w:rPr>
      </w:pPr>
      <w:r w:rsidRPr="009D62C7">
        <w:rPr>
          <w:rFonts w:ascii="Tahoma" w:eastAsia="Times New Roman" w:hAnsi="Tahoma" w:cs="Tahoma"/>
          <w:sz w:val="16"/>
          <w:szCs w:val="16"/>
          <w:lang w:eastAsia="ar-SA"/>
        </w:rPr>
        <w:t>Jeżeli dane państwo, nie przewiduje sporządzenia informacji z rejestru karnego uzyskiwaną do celów działalności zawodowej lub wolontariackiej związanej z kontaktami z dziećmi oraz w danym państwie nie prowadzi się rejestru karnego należy złożyć oświadczenie o tym fakcie</w:t>
      </w:r>
      <w:r w:rsidRPr="009D62C7">
        <w:rPr>
          <w:color w:val="000000"/>
          <w:sz w:val="16"/>
          <w:szCs w:val="16"/>
        </w:rPr>
        <w:t>.</w:t>
      </w:r>
    </w:p>
    <w:p w14:paraId="7B1885B1" w14:textId="77777777" w:rsidR="007A0B8A" w:rsidRPr="00AB3467" w:rsidRDefault="007A0B8A" w:rsidP="00AB3467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</w:p>
    <w:p w14:paraId="73EE500C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7E58349" w14:textId="77777777" w:rsidR="00980FC5" w:rsidRPr="00AB3467" w:rsidRDefault="00980FC5" w:rsidP="00AB346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AEA4D21" w14:textId="77777777" w:rsidR="00980FC5" w:rsidRPr="00AB3467" w:rsidRDefault="00980FC5" w:rsidP="00AB3467">
      <w:pPr>
        <w:suppressAutoHyphens/>
        <w:spacing w:after="120" w:line="240" w:lineRule="auto"/>
        <w:ind w:left="48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………………………………………</w:t>
      </w:r>
    </w:p>
    <w:p w14:paraId="799DBB02" w14:textId="77777777" w:rsidR="00470F3F" w:rsidRPr="00AB3467" w:rsidRDefault="00980FC5" w:rsidP="00AB3467">
      <w:pPr>
        <w:suppressAutoHyphens/>
        <w:spacing w:after="120" w:line="240" w:lineRule="auto"/>
        <w:ind w:left="522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B3467">
        <w:rPr>
          <w:rFonts w:ascii="Tahoma" w:eastAsia="Times New Roman" w:hAnsi="Tahoma" w:cs="Tahoma"/>
          <w:sz w:val="20"/>
          <w:szCs w:val="20"/>
          <w:lang w:eastAsia="ar-SA"/>
        </w:rPr>
        <w:t>Data i podpis Oferenta</w:t>
      </w:r>
    </w:p>
    <w:p w14:paraId="331C3BA1" w14:textId="77777777" w:rsidR="00470F3F" w:rsidRPr="00AB3467" w:rsidRDefault="00470F3F" w:rsidP="00AB3467">
      <w:pPr>
        <w:jc w:val="both"/>
        <w:rPr>
          <w:rFonts w:ascii="Tahoma" w:hAnsi="Tahoma" w:cs="Tahoma"/>
          <w:sz w:val="20"/>
          <w:szCs w:val="20"/>
        </w:rPr>
      </w:pPr>
    </w:p>
    <w:sectPr w:rsidR="00470F3F" w:rsidRPr="00AB3467" w:rsidSect="00D75855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1F26B" w14:textId="77777777" w:rsidR="00A329C6" w:rsidRDefault="00A329C6" w:rsidP="00616BD0">
      <w:pPr>
        <w:spacing w:after="0" w:line="240" w:lineRule="auto"/>
      </w:pPr>
      <w:r>
        <w:separator/>
      </w:r>
    </w:p>
  </w:endnote>
  <w:endnote w:type="continuationSeparator" w:id="0">
    <w:p w14:paraId="4649B660" w14:textId="77777777" w:rsidR="00A329C6" w:rsidRDefault="00A329C6" w:rsidP="0061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51FE2" w14:textId="77777777" w:rsidR="00A329C6" w:rsidRDefault="00A329C6" w:rsidP="00616BD0">
      <w:pPr>
        <w:spacing w:after="0" w:line="240" w:lineRule="auto"/>
      </w:pPr>
      <w:r>
        <w:separator/>
      </w:r>
    </w:p>
  </w:footnote>
  <w:footnote w:type="continuationSeparator" w:id="0">
    <w:p w14:paraId="61CEBC0C" w14:textId="77777777" w:rsidR="00A329C6" w:rsidRDefault="00A329C6" w:rsidP="00616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A4256" w14:textId="79C6A7D5" w:rsidR="00761674" w:rsidRPr="00530F9D" w:rsidRDefault="00761674" w:rsidP="00530F9D">
    <w:pPr>
      <w:rPr>
        <w:rFonts w:ascii="Tahoma" w:hAnsi="Tahoma" w:cs="Tahoma"/>
        <w:sz w:val="18"/>
      </w:rPr>
    </w:pPr>
    <w:r w:rsidRPr="004B0ACB">
      <w:rPr>
        <w:rFonts w:ascii="Tahoma" w:hAnsi="Tahoma" w:cs="Tahoma"/>
        <w:sz w:val="18"/>
      </w:rPr>
      <w:t xml:space="preserve">Znak sprawy WSPL Zam. Publ. nr </w:t>
    </w:r>
    <w:r w:rsidR="0050741B">
      <w:rPr>
        <w:rFonts w:ascii="Tahoma" w:hAnsi="Tahoma" w:cs="Tahoma"/>
        <w:sz w:val="18"/>
      </w:rPr>
      <w:t>7</w:t>
    </w:r>
    <w:r w:rsidRPr="004B0ACB">
      <w:rPr>
        <w:rFonts w:ascii="Tahoma" w:hAnsi="Tahoma" w:cs="Tahoma"/>
        <w:sz w:val="18"/>
      </w:rPr>
      <w:t>/</w:t>
    </w:r>
    <w:r w:rsidR="004300DF">
      <w:rPr>
        <w:rFonts w:ascii="Tahoma" w:hAnsi="Tahoma" w:cs="Tahoma"/>
        <w:sz w:val="18"/>
      </w:rPr>
      <w:t>2</w:t>
    </w:r>
    <w:r w:rsidR="00930E82">
      <w:rPr>
        <w:rFonts w:ascii="Tahoma" w:hAnsi="Tahoma" w:cs="Tahoma"/>
        <w:sz w:val="1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E"/>
    <w:multiLevelType w:val="multilevel"/>
    <w:tmpl w:val="17B6E3BA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244403"/>
    <w:multiLevelType w:val="hybridMultilevel"/>
    <w:tmpl w:val="3D6A98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6C30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73519BC"/>
    <w:multiLevelType w:val="hybridMultilevel"/>
    <w:tmpl w:val="ED823BE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0FA446C5"/>
    <w:multiLevelType w:val="hybridMultilevel"/>
    <w:tmpl w:val="83105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3B60C2"/>
    <w:multiLevelType w:val="hybridMultilevel"/>
    <w:tmpl w:val="3D6A98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881FC3"/>
    <w:multiLevelType w:val="hybridMultilevel"/>
    <w:tmpl w:val="7E7AB08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A6988184">
      <w:start w:val="8"/>
      <w:numFmt w:val="upperRoman"/>
      <w:lvlText w:val="%3."/>
      <w:lvlJc w:val="left"/>
      <w:pPr>
        <w:ind w:left="276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3CF54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2F97EB3"/>
    <w:multiLevelType w:val="hybridMultilevel"/>
    <w:tmpl w:val="9A289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B16A57"/>
    <w:multiLevelType w:val="hybridMultilevel"/>
    <w:tmpl w:val="F716B55E"/>
    <w:lvl w:ilvl="0" w:tplc="AD7E33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893990"/>
    <w:multiLevelType w:val="hybridMultilevel"/>
    <w:tmpl w:val="88BAB316"/>
    <w:lvl w:ilvl="0" w:tplc="3B5A738E">
      <w:start w:val="1"/>
      <w:numFmt w:val="decimal"/>
      <w:lvlText w:val="%1."/>
      <w:lvlJc w:val="right"/>
      <w:pPr>
        <w:ind w:left="833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553" w:hanging="360"/>
      </w:pPr>
    </w:lvl>
    <w:lvl w:ilvl="2" w:tplc="0415001B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8" w15:restartNumberingAfterBreak="0">
    <w:nsid w:val="51D10162"/>
    <w:multiLevelType w:val="multilevel"/>
    <w:tmpl w:val="9C2255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556713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7603C74"/>
    <w:multiLevelType w:val="hybridMultilevel"/>
    <w:tmpl w:val="EACAEF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3F409DC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16B0BF1"/>
    <w:multiLevelType w:val="hybridMultilevel"/>
    <w:tmpl w:val="810C451C"/>
    <w:lvl w:ilvl="0" w:tplc="05D86F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707CE8"/>
    <w:multiLevelType w:val="hybridMultilevel"/>
    <w:tmpl w:val="5A5280DE"/>
    <w:lvl w:ilvl="0" w:tplc="A7D2CD9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901223">
    <w:abstractNumId w:val="0"/>
  </w:num>
  <w:num w:numId="2" w16cid:durableId="1366519560">
    <w:abstractNumId w:val="1"/>
  </w:num>
  <w:num w:numId="3" w16cid:durableId="1179003416">
    <w:abstractNumId w:val="2"/>
  </w:num>
  <w:num w:numId="4" w16cid:durableId="965890528">
    <w:abstractNumId w:val="3"/>
  </w:num>
  <w:num w:numId="5" w16cid:durableId="1536381113">
    <w:abstractNumId w:val="4"/>
  </w:num>
  <w:num w:numId="6" w16cid:durableId="717780076">
    <w:abstractNumId w:val="5"/>
  </w:num>
  <w:num w:numId="7" w16cid:durableId="1087264655">
    <w:abstractNumId w:val="6"/>
  </w:num>
  <w:num w:numId="8" w16cid:durableId="1772966180">
    <w:abstractNumId w:val="7"/>
  </w:num>
  <w:num w:numId="9" w16cid:durableId="319122461">
    <w:abstractNumId w:val="8"/>
  </w:num>
  <w:num w:numId="10" w16cid:durableId="912742988">
    <w:abstractNumId w:val="9"/>
  </w:num>
  <w:num w:numId="11" w16cid:durableId="1998997787">
    <w:abstractNumId w:val="22"/>
  </w:num>
  <w:num w:numId="12" w16cid:durableId="1385569497">
    <w:abstractNumId w:val="16"/>
  </w:num>
  <w:num w:numId="13" w16cid:durableId="934482055">
    <w:abstractNumId w:val="11"/>
  </w:num>
  <w:num w:numId="14" w16cid:durableId="590964889">
    <w:abstractNumId w:val="13"/>
  </w:num>
  <w:num w:numId="15" w16cid:durableId="669261153">
    <w:abstractNumId w:val="19"/>
  </w:num>
  <w:num w:numId="16" w16cid:durableId="1749957781">
    <w:abstractNumId w:val="20"/>
  </w:num>
  <w:num w:numId="17" w16cid:durableId="210700485">
    <w:abstractNumId w:val="10"/>
  </w:num>
  <w:num w:numId="18" w16cid:durableId="647707186">
    <w:abstractNumId w:val="18"/>
  </w:num>
  <w:num w:numId="19" w16cid:durableId="1569725710">
    <w:abstractNumId w:val="15"/>
  </w:num>
  <w:num w:numId="20" w16cid:durableId="682559632">
    <w:abstractNumId w:val="21"/>
  </w:num>
  <w:num w:numId="21" w16cid:durableId="1525362686">
    <w:abstractNumId w:val="17"/>
  </w:num>
  <w:num w:numId="22" w16cid:durableId="813370956">
    <w:abstractNumId w:val="12"/>
  </w:num>
  <w:num w:numId="23" w16cid:durableId="10474899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6945"/>
    <w:rsid w:val="000176A1"/>
    <w:rsid w:val="000235A0"/>
    <w:rsid w:val="00037FED"/>
    <w:rsid w:val="00047A5F"/>
    <w:rsid w:val="00070C35"/>
    <w:rsid w:val="00082D83"/>
    <w:rsid w:val="00096B77"/>
    <w:rsid w:val="000C1921"/>
    <w:rsid w:val="000D0BE8"/>
    <w:rsid w:val="00114536"/>
    <w:rsid w:val="00120DD6"/>
    <w:rsid w:val="001411F2"/>
    <w:rsid w:val="00141DB2"/>
    <w:rsid w:val="00155E68"/>
    <w:rsid w:val="00174DDB"/>
    <w:rsid w:val="00175A6B"/>
    <w:rsid w:val="001828BF"/>
    <w:rsid w:val="001A2854"/>
    <w:rsid w:val="001B044D"/>
    <w:rsid w:val="001D34C2"/>
    <w:rsid w:val="001E656D"/>
    <w:rsid w:val="001F3277"/>
    <w:rsid w:val="001F7E85"/>
    <w:rsid w:val="002075B8"/>
    <w:rsid w:val="00213687"/>
    <w:rsid w:val="00261BE5"/>
    <w:rsid w:val="00263B1D"/>
    <w:rsid w:val="002A7FBB"/>
    <w:rsid w:val="00301960"/>
    <w:rsid w:val="003145DD"/>
    <w:rsid w:val="00316945"/>
    <w:rsid w:val="00330F75"/>
    <w:rsid w:val="00376C8D"/>
    <w:rsid w:val="00384AB2"/>
    <w:rsid w:val="00397C85"/>
    <w:rsid w:val="003A2274"/>
    <w:rsid w:val="003A24DA"/>
    <w:rsid w:val="003A3A0E"/>
    <w:rsid w:val="003A7A99"/>
    <w:rsid w:val="003C76BD"/>
    <w:rsid w:val="0041661A"/>
    <w:rsid w:val="0042461F"/>
    <w:rsid w:val="004300DF"/>
    <w:rsid w:val="00470F3F"/>
    <w:rsid w:val="00496008"/>
    <w:rsid w:val="004B2DC4"/>
    <w:rsid w:val="004C4998"/>
    <w:rsid w:val="004E6BF5"/>
    <w:rsid w:val="0050741B"/>
    <w:rsid w:val="00530A66"/>
    <w:rsid w:val="00530F9D"/>
    <w:rsid w:val="00590C3B"/>
    <w:rsid w:val="005954B5"/>
    <w:rsid w:val="005C28A5"/>
    <w:rsid w:val="005C748E"/>
    <w:rsid w:val="005E5DCB"/>
    <w:rsid w:val="005F116D"/>
    <w:rsid w:val="005F621D"/>
    <w:rsid w:val="00610A6D"/>
    <w:rsid w:val="00616BD0"/>
    <w:rsid w:val="00631CDD"/>
    <w:rsid w:val="006374F9"/>
    <w:rsid w:val="00640062"/>
    <w:rsid w:val="00667A7B"/>
    <w:rsid w:val="00677C3C"/>
    <w:rsid w:val="0068260C"/>
    <w:rsid w:val="00685CF0"/>
    <w:rsid w:val="006D3FE4"/>
    <w:rsid w:val="006E145C"/>
    <w:rsid w:val="0070403F"/>
    <w:rsid w:val="00711700"/>
    <w:rsid w:val="00712F65"/>
    <w:rsid w:val="00713BD8"/>
    <w:rsid w:val="00726BBD"/>
    <w:rsid w:val="00737952"/>
    <w:rsid w:val="007462F2"/>
    <w:rsid w:val="00761674"/>
    <w:rsid w:val="007647BA"/>
    <w:rsid w:val="00764B12"/>
    <w:rsid w:val="007774AC"/>
    <w:rsid w:val="007A0B8A"/>
    <w:rsid w:val="007B1A37"/>
    <w:rsid w:val="007B66D6"/>
    <w:rsid w:val="007D178D"/>
    <w:rsid w:val="007E1E4E"/>
    <w:rsid w:val="007E3000"/>
    <w:rsid w:val="00847450"/>
    <w:rsid w:val="00884F8D"/>
    <w:rsid w:val="00885AF9"/>
    <w:rsid w:val="008A64DB"/>
    <w:rsid w:val="00924563"/>
    <w:rsid w:val="0092755A"/>
    <w:rsid w:val="00930E82"/>
    <w:rsid w:val="009420C6"/>
    <w:rsid w:val="009716B8"/>
    <w:rsid w:val="0097214A"/>
    <w:rsid w:val="00973F6F"/>
    <w:rsid w:val="00980FC5"/>
    <w:rsid w:val="00984528"/>
    <w:rsid w:val="009A632F"/>
    <w:rsid w:val="009E2B02"/>
    <w:rsid w:val="009F7877"/>
    <w:rsid w:val="00A008A5"/>
    <w:rsid w:val="00A06799"/>
    <w:rsid w:val="00A307EB"/>
    <w:rsid w:val="00A329C6"/>
    <w:rsid w:val="00A86DC2"/>
    <w:rsid w:val="00A906F0"/>
    <w:rsid w:val="00AA3265"/>
    <w:rsid w:val="00AB3467"/>
    <w:rsid w:val="00AE4AD0"/>
    <w:rsid w:val="00B052D9"/>
    <w:rsid w:val="00B14A01"/>
    <w:rsid w:val="00B14AEB"/>
    <w:rsid w:val="00BA0741"/>
    <w:rsid w:val="00C104BD"/>
    <w:rsid w:val="00C10CC6"/>
    <w:rsid w:val="00C21B6F"/>
    <w:rsid w:val="00C42876"/>
    <w:rsid w:val="00C52EB8"/>
    <w:rsid w:val="00C95FB3"/>
    <w:rsid w:val="00CA4EC6"/>
    <w:rsid w:val="00CE7877"/>
    <w:rsid w:val="00D0671D"/>
    <w:rsid w:val="00D25618"/>
    <w:rsid w:val="00D41C24"/>
    <w:rsid w:val="00D75855"/>
    <w:rsid w:val="00D75EE6"/>
    <w:rsid w:val="00D81D30"/>
    <w:rsid w:val="00DA7896"/>
    <w:rsid w:val="00DC1B2B"/>
    <w:rsid w:val="00DE5BED"/>
    <w:rsid w:val="00E15FDC"/>
    <w:rsid w:val="00E4314F"/>
    <w:rsid w:val="00E852F8"/>
    <w:rsid w:val="00EE1B5B"/>
    <w:rsid w:val="00F41103"/>
    <w:rsid w:val="00F42917"/>
    <w:rsid w:val="00F737F9"/>
    <w:rsid w:val="00F77826"/>
    <w:rsid w:val="00F81404"/>
    <w:rsid w:val="00F81C47"/>
    <w:rsid w:val="00F9068E"/>
    <w:rsid w:val="00FB2220"/>
    <w:rsid w:val="00FC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8EDB7D"/>
  <w15:docId w15:val="{24023C25-1CF3-4D7F-9498-D742A749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855"/>
  </w:style>
  <w:style w:type="paragraph" w:styleId="Nagwek3">
    <w:name w:val="heading 3"/>
    <w:basedOn w:val="Normalny"/>
    <w:next w:val="Normalny"/>
    <w:link w:val="Nagwek3Znak"/>
    <w:qFormat/>
    <w:rsid w:val="008A64D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0FC5"/>
    <w:pPr>
      <w:ind w:left="720"/>
      <w:contextualSpacing/>
    </w:pPr>
  </w:style>
  <w:style w:type="paragraph" w:customStyle="1" w:styleId="Default">
    <w:name w:val="Default"/>
    <w:rsid w:val="00885A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A3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6B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6B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6B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EC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8A64DB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rsid w:val="008A64DB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A64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952"/>
  </w:style>
  <w:style w:type="paragraph" w:styleId="Stopka">
    <w:name w:val="footer"/>
    <w:basedOn w:val="Normalny"/>
    <w:link w:val="StopkaZnak"/>
    <w:uiPriority w:val="99"/>
    <w:unhideWhenUsed/>
    <w:rsid w:val="0073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952"/>
  </w:style>
  <w:style w:type="character" w:customStyle="1" w:styleId="ng-binding">
    <w:name w:val="ng-binding"/>
    <w:basedOn w:val="Domylnaczcionkaakapitu"/>
    <w:rsid w:val="00B14AEB"/>
  </w:style>
  <w:style w:type="character" w:customStyle="1" w:styleId="ng-scope">
    <w:name w:val="ng-scope"/>
    <w:basedOn w:val="Domylnaczcionkaakapitu"/>
    <w:rsid w:val="00B14AEB"/>
  </w:style>
  <w:style w:type="character" w:styleId="Hipercze">
    <w:name w:val="Hyperlink"/>
    <w:rsid w:val="00610A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3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mailto:zam.pub@wspl.inf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5</Pages>
  <Words>1653</Words>
  <Characters>9922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Rafał Konieczny</cp:lastModifiedBy>
  <cp:revision>47</cp:revision>
  <cp:lastPrinted>2020-09-02T10:10:00Z</cp:lastPrinted>
  <dcterms:created xsi:type="dcterms:W3CDTF">2014-08-04T07:58:00Z</dcterms:created>
  <dcterms:modified xsi:type="dcterms:W3CDTF">2026-03-02T12:37:00Z</dcterms:modified>
</cp:coreProperties>
</file>